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F30E62" w:rsidRDefault="00C45593" w:rsidP="003E1423">
      <w:pPr>
        <w:suppressAutoHyphens/>
        <w:spacing w:before="120" w:after="120" w:line="240" w:lineRule="auto"/>
        <w:jc w:val="center"/>
        <w:outlineLvl w:val="5"/>
        <w:rPr>
          <w:rFonts w:ascii="Arial" w:hAnsi="Arial" w:cs="Arial"/>
          <w:sz w:val="20"/>
          <w:szCs w:val="20"/>
        </w:rPr>
      </w:pPr>
      <w:r w:rsidRPr="00F30E62">
        <w:rPr>
          <w:rFonts w:ascii="Arial" w:hAnsi="Arial" w:cs="Arial"/>
          <w:b/>
          <w:sz w:val="20"/>
          <w:szCs w:val="20"/>
        </w:rPr>
        <w:t xml:space="preserve">S </w:t>
      </w:r>
      <w:r w:rsidR="005F25D4" w:rsidRPr="00F30E62">
        <w:rPr>
          <w:rFonts w:ascii="Arial" w:hAnsi="Arial" w:cs="Arial"/>
          <w:b/>
          <w:sz w:val="20"/>
          <w:szCs w:val="20"/>
        </w:rPr>
        <w:t>M L O U V A</w:t>
      </w:r>
      <w:r w:rsidR="00187C94" w:rsidRPr="00F30E62">
        <w:rPr>
          <w:rFonts w:ascii="Arial" w:hAnsi="Arial" w:cs="Arial"/>
          <w:b/>
          <w:sz w:val="20"/>
          <w:szCs w:val="20"/>
        </w:rPr>
        <w:t xml:space="preserve">  O   D Í L O</w:t>
      </w:r>
    </w:p>
    <w:p w:rsidR="00187C94" w:rsidRPr="00F30E62" w:rsidRDefault="00187C94" w:rsidP="00C724CF">
      <w:pPr>
        <w:suppressAutoHyphens/>
        <w:spacing w:after="0" w:line="240" w:lineRule="auto"/>
        <w:rPr>
          <w:rFonts w:ascii="Arial" w:hAnsi="Arial" w:cs="Arial"/>
          <w:sz w:val="20"/>
          <w:szCs w:val="20"/>
        </w:rPr>
      </w:pPr>
      <w:r w:rsidRPr="00F30E62">
        <w:rPr>
          <w:rFonts w:ascii="Arial" w:hAnsi="Arial" w:cs="Arial"/>
          <w:sz w:val="20"/>
          <w:szCs w:val="20"/>
        </w:rPr>
        <w:t>Číslo smlouvy objednatele:</w:t>
      </w:r>
      <w:r w:rsidR="00951FF7">
        <w:rPr>
          <w:rFonts w:ascii="Arial" w:hAnsi="Arial" w:cs="Arial"/>
          <w:sz w:val="20"/>
          <w:szCs w:val="20"/>
        </w:rPr>
        <w:t xml:space="preserve"> </w:t>
      </w:r>
      <w:r w:rsidR="00951FF7">
        <w:rPr>
          <w:rFonts w:ascii="Arial" w:eastAsia="Times New Roman" w:hAnsi="Arial" w:cs="Arial"/>
          <w:sz w:val="20"/>
          <w:szCs w:val="20"/>
          <w:lang w:eastAsia="cs-CZ"/>
        </w:rPr>
        <w:t>ZMR-SL-03-2022</w:t>
      </w:r>
      <w:bookmarkStart w:id="0" w:name="_GoBack"/>
      <w:bookmarkEnd w:id="0"/>
    </w:p>
    <w:p w:rsidR="00187C94" w:rsidRPr="00F30E62" w:rsidRDefault="00187C94" w:rsidP="00C724CF">
      <w:pPr>
        <w:suppressAutoHyphens/>
        <w:spacing w:after="0" w:line="240" w:lineRule="auto"/>
        <w:rPr>
          <w:rFonts w:ascii="Arial" w:hAnsi="Arial" w:cs="Arial"/>
          <w:sz w:val="20"/>
          <w:szCs w:val="20"/>
        </w:rPr>
      </w:pPr>
      <w:r w:rsidRPr="00F30E62">
        <w:rPr>
          <w:rFonts w:ascii="Arial" w:hAnsi="Arial" w:cs="Arial"/>
          <w:sz w:val="20"/>
          <w:szCs w:val="20"/>
        </w:rPr>
        <w:t>Číslo smlouvy zhotovitele:</w:t>
      </w:r>
    </w:p>
    <w:p w:rsidR="00187C94" w:rsidRPr="00F30E62"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Článek 1</w:t>
      </w:r>
    </w:p>
    <w:p w:rsidR="00187C94" w:rsidRPr="00F30E62"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Smluvní strany</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Objednatel:</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napToGrid w:val="0"/>
          <w:color w:val="000000"/>
          <w:sz w:val="20"/>
          <w:szCs w:val="20"/>
          <w:lang w:eastAsia="cs-CZ"/>
        </w:rPr>
        <w:t>Krajská správa a údržba silnic Vysočiny, příspěvková organizace</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se sídlem: </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Kosovská 1122/16, 586 01 Jihlava</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b/>
          <w:bCs/>
          <w:sz w:val="20"/>
          <w:szCs w:val="20"/>
          <w:lang w:eastAsia="cs-CZ"/>
        </w:rPr>
        <w:t xml:space="preserve">zastoupený: </w:t>
      </w:r>
      <w:r w:rsidRPr="00F30E62">
        <w:rPr>
          <w:rFonts w:ascii="Arial" w:eastAsia="Times New Roman" w:hAnsi="Arial" w:cs="Arial"/>
          <w:b/>
          <w:bCs/>
          <w:sz w:val="20"/>
          <w:szCs w:val="20"/>
          <w:lang w:eastAsia="cs-CZ"/>
        </w:rPr>
        <w:tab/>
      </w:r>
      <w:r w:rsidRPr="00F30E62">
        <w:rPr>
          <w:rFonts w:ascii="Arial" w:eastAsia="Times New Roman" w:hAnsi="Arial" w:cs="Arial"/>
          <w:b/>
          <w:bCs/>
          <w:sz w:val="20"/>
          <w:szCs w:val="20"/>
          <w:lang w:eastAsia="cs-CZ"/>
        </w:rPr>
        <w:tab/>
        <w:t>Ing. Radovanem Necidem, ředitelem organizace</w:t>
      </w:r>
    </w:p>
    <w:p w:rsidR="00C45593" w:rsidRPr="00F30E62" w:rsidRDefault="00C45593" w:rsidP="00C45593">
      <w:pPr>
        <w:suppressAutoHyphens/>
        <w:spacing w:before="120" w:after="120" w:line="240" w:lineRule="auto"/>
        <w:rPr>
          <w:rFonts w:ascii="Arial" w:eastAsia="Times New Roman" w:hAnsi="Arial" w:cs="Arial"/>
          <w:bCs/>
          <w:sz w:val="20"/>
          <w:szCs w:val="20"/>
          <w:lang w:eastAsia="cs-CZ"/>
        </w:rPr>
      </w:pPr>
      <w:r w:rsidRPr="00F30E62">
        <w:rPr>
          <w:rFonts w:ascii="Arial" w:eastAsia="Times New Roman" w:hAnsi="Arial" w:cs="Arial"/>
          <w:bCs/>
          <w:sz w:val="20"/>
          <w:szCs w:val="20"/>
          <w:lang w:eastAsia="cs-CZ"/>
        </w:rPr>
        <w:t>Osoba pověřená jednat jménem objednatele ve věcech</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bCs/>
          <w:sz w:val="20"/>
          <w:szCs w:val="20"/>
          <w:lang w:eastAsia="cs-CZ"/>
        </w:rPr>
        <w:t>smluvních:</w:t>
      </w:r>
      <w:r w:rsidRPr="00F30E62">
        <w:rPr>
          <w:rFonts w:ascii="Arial" w:eastAsia="Times New Roman" w:hAnsi="Arial" w:cs="Arial"/>
          <w:bCs/>
          <w:sz w:val="20"/>
          <w:szCs w:val="20"/>
          <w:lang w:eastAsia="cs-CZ"/>
        </w:rPr>
        <w:tab/>
      </w:r>
      <w:r w:rsidRPr="00F30E62">
        <w:rPr>
          <w:rFonts w:ascii="Arial" w:eastAsia="Times New Roman" w:hAnsi="Arial" w:cs="Arial"/>
          <w:bCs/>
          <w:sz w:val="20"/>
          <w:szCs w:val="20"/>
          <w:lang w:eastAsia="cs-CZ"/>
        </w:rPr>
        <w:tab/>
        <w:t>Ing. Radovan Necid, ředitel organizace</w:t>
      </w:r>
      <w:r w:rsidRPr="00F30E62">
        <w:rPr>
          <w:rFonts w:ascii="Arial" w:eastAsia="Times New Roman" w:hAnsi="Arial" w:cs="Arial"/>
          <w:sz w:val="20"/>
          <w:szCs w:val="20"/>
          <w:lang w:eastAsia="cs-CZ"/>
        </w:rPr>
        <w:t xml:space="preserve"> </w:t>
      </w:r>
    </w:p>
    <w:p w:rsidR="00C45593" w:rsidRPr="00F30E62"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F30E62">
        <w:rPr>
          <w:rFonts w:ascii="Arial" w:eastAsia="Times New Roman" w:hAnsi="Arial" w:cs="Arial"/>
          <w:sz w:val="20"/>
          <w:szCs w:val="20"/>
          <w:lang w:eastAsia="cs-CZ"/>
        </w:rPr>
        <w:t>IČO:</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00090450</w:t>
      </w:r>
    </w:p>
    <w:p w:rsidR="00C45593" w:rsidRPr="00F30E62"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F30E62">
        <w:rPr>
          <w:rFonts w:ascii="Arial" w:eastAsia="Times New Roman" w:hAnsi="Arial" w:cs="Arial"/>
          <w:sz w:val="20"/>
          <w:szCs w:val="20"/>
          <w:lang w:eastAsia="cs-CZ"/>
        </w:rPr>
        <w:t>DIČ:</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CZ00090450</w:t>
      </w:r>
    </w:p>
    <w:p w:rsidR="00C45593" w:rsidRPr="00F30E62" w:rsidRDefault="00C45593" w:rsidP="00C45593">
      <w:pPr>
        <w:suppressAutoHyphens/>
        <w:spacing w:before="120" w:after="120" w:line="240" w:lineRule="auto"/>
        <w:rPr>
          <w:rFonts w:ascii="Arial" w:eastAsia="Arial Unicode MS" w:hAnsi="Arial" w:cs="Arial"/>
          <w:sz w:val="20"/>
          <w:szCs w:val="20"/>
          <w:lang w:eastAsia="cs-CZ"/>
        </w:rPr>
      </w:pPr>
      <w:r w:rsidRPr="00F30E62">
        <w:rPr>
          <w:rFonts w:ascii="Arial" w:eastAsia="Arial Unicode MS" w:hAnsi="Arial" w:cs="Arial"/>
          <w:sz w:val="20"/>
          <w:szCs w:val="20"/>
          <w:lang w:eastAsia="cs-CZ"/>
        </w:rPr>
        <w:t>Zřizovatel:</w:t>
      </w:r>
      <w:r w:rsidRPr="00F30E62">
        <w:rPr>
          <w:rFonts w:ascii="Arial" w:eastAsia="Arial Unicode MS" w:hAnsi="Arial" w:cs="Arial"/>
          <w:sz w:val="20"/>
          <w:szCs w:val="20"/>
          <w:lang w:eastAsia="cs-CZ"/>
        </w:rPr>
        <w:tab/>
      </w:r>
      <w:r w:rsidRPr="00F30E62">
        <w:rPr>
          <w:rFonts w:ascii="Arial" w:eastAsia="Arial Unicode MS" w:hAnsi="Arial" w:cs="Arial"/>
          <w:sz w:val="20"/>
          <w:szCs w:val="20"/>
          <w:lang w:eastAsia="cs-CZ"/>
        </w:rPr>
        <w:tab/>
        <w:t>Kraj Vysočina</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(dále jen „Objednatel“)</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a</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Zhotovitel:</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se sídlem:</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zastoupený:</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z w:val="20"/>
          <w:szCs w:val="20"/>
          <w:highlight w:val="lightGray"/>
          <w:lang w:eastAsia="cs-CZ"/>
        </w:rPr>
        <w:t>..........................................................…………</w:t>
      </w:r>
      <w:r w:rsidRPr="00F30E62">
        <w:rPr>
          <w:rFonts w:ascii="Arial" w:eastAsia="Times New Roman" w:hAnsi="Arial" w:cs="Arial"/>
          <w:b/>
          <w:sz w:val="20"/>
          <w:szCs w:val="20"/>
          <w:lang w:eastAsia="cs-CZ"/>
        </w:rPr>
        <w:tab/>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 xml:space="preserve">zapsán v obchodním rejstříku   </w:t>
      </w:r>
      <w:r w:rsidRPr="00F30E62">
        <w:rPr>
          <w:rFonts w:ascii="Arial" w:eastAsia="Times New Roman" w:hAnsi="Arial" w:cs="Arial"/>
          <w:b/>
          <w:sz w:val="20"/>
          <w:szCs w:val="20"/>
          <w:highlight w:val="lightGray"/>
          <w:lang w:eastAsia="cs-CZ"/>
        </w:rPr>
        <w:t>............................................................</w:t>
      </w:r>
    </w:p>
    <w:p w:rsidR="00C45593" w:rsidRPr="00F30E62"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Osoba pověřená jednat jménem zhotovitele ve věcech </w:t>
      </w:r>
      <w:r w:rsidRPr="00F30E62">
        <w:rPr>
          <w:rFonts w:ascii="Arial" w:eastAsia="Times New Roman" w:hAnsi="Arial" w:cs="Arial"/>
          <w:sz w:val="20"/>
          <w:szCs w:val="20"/>
          <w:lang w:eastAsia="cs-CZ"/>
        </w:rPr>
        <w:tab/>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smluvních:</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IČO:</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DIČ:</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
    <w:p w:rsidR="00C45593" w:rsidRPr="00F30E62"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(dále jen jako „Zhotovitel“) </w:t>
      </w:r>
    </w:p>
    <w:p w:rsidR="00C45593" w:rsidRPr="00F30E62"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F30E62">
        <w:rPr>
          <w:rFonts w:ascii="Arial" w:eastAsia="Times New Roman" w:hAnsi="Arial" w:cs="Arial"/>
          <w:sz w:val="20"/>
          <w:szCs w:val="20"/>
          <w:lang w:eastAsia="cs-CZ"/>
        </w:rPr>
        <w:t>(společně také jako „</w:t>
      </w:r>
      <w:r w:rsidRPr="00F30E62">
        <w:rPr>
          <w:rFonts w:ascii="Arial" w:eastAsia="Times New Roman" w:hAnsi="Arial" w:cs="Arial"/>
          <w:b/>
          <w:sz w:val="20"/>
          <w:szCs w:val="20"/>
          <w:lang w:eastAsia="cs-CZ"/>
        </w:rPr>
        <w:t>Smluvní strany</w:t>
      </w:r>
      <w:r w:rsidRPr="00F30E62">
        <w:rPr>
          <w:rFonts w:ascii="Arial" w:eastAsia="Times New Roman" w:hAnsi="Arial" w:cs="Arial"/>
          <w:sz w:val="20"/>
          <w:szCs w:val="20"/>
          <w:lang w:eastAsia="cs-CZ"/>
        </w:rPr>
        <w:t>“ nebo jednotlivě „</w:t>
      </w:r>
      <w:r w:rsidRPr="00F30E62">
        <w:rPr>
          <w:rFonts w:ascii="Arial" w:eastAsia="Times New Roman" w:hAnsi="Arial" w:cs="Arial"/>
          <w:b/>
          <w:sz w:val="20"/>
          <w:szCs w:val="20"/>
          <w:lang w:eastAsia="cs-CZ"/>
        </w:rPr>
        <w:t>Smluvní strana</w:t>
      </w:r>
      <w:r w:rsidRPr="00F30E62">
        <w:rPr>
          <w:rFonts w:ascii="Arial" w:eastAsia="Times New Roman" w:hAnsi="Arial" w:cs="Arial"/>
          <w:sz w:val="20"/>
          <w:szCs w:val="20"/>
          <w:lang w:eastAsia="cs-CZ"/>
        </w:rPr>
        <w:t>“)</w:t>
      </w:r>
    </w:p>
    <w:p w:rsidR="00C45593" w:rsidRPr="00F30E62"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F30E62"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F30E62">
        <w:rPr>
          <w:rFonts w:ascii="Arial" w:hAnsi="Arial" w:cs="Arial"/>
          <w:sz w:val="20"/>
          <w:szCs w:val="20"/>
        </w:rPr>
        <w:t xml:space="preserve">Smluvní strany </w:t>
      </w:r>
      <w:r w:rsidR="00384ADE" w:rsidRPr="00F30E62">
        <w:rPr>
          <w:rFonts w:ascii="Arial" w:hAnsi="Arial" w:cs="Arial"/>
          <w:sz w:val="20"/>
          <w:szCs w:val="20"/>
        </w:rPr>
        <w:t>se dohodly</w:t>
      </w:r>
      <w:r w:rsidR="00187C94" w:rsidRPr="00F30E62">
        <w:rPr>
          <w:rFonts w:ascii="Arial" w:hAnsi="Arial" w:cs="Arial"/>
          <w:sz w:val="20"/>
          <w:szCs w:val="20"/>
        </w:rPr>
        <w:t xml:space="preserve">, že jejich závazkový vztah </w:t>
      </w:r>
      <w:r w:rsidR="00874367" w:rsidRPr="00F30E62">
        <w:rPr>
          <w:rFonts w:ascii="Arial" w:eastAsia="Times New Roman" w:hAnsi="Arial" w:cs="Arial"/>
          <w:sz w:val="20"/>
          <w:szCs w:val="20"/>
          <w:lang w:eastAsia="ar-SA"/>
        </w:rPr>
        <w:t xml:space="preserve">se řídí </w:t>
      </w:r>
      <w:r w:rsidR="00874367" w:rsidRPr="00F30E62">
        <w:rPr>
          <w:rFonts w:ascii="Arial" w:eastAsia="Times New Roman" w:hAnsi="Arial" w:cs="Arial"/>
          <w:b/>
          <w:sz w:val="20"/>
          <w:szCs w:val="20"/>
          <w:lang w:eastAsia="ar-SA"/>
        </w:rPr>
        <w:t xml:space="preserve">§ 2586 </w:t>
      </w:r>
      <w:r w:rsidR="00187C94" w:rsidRPr="00F30E62">
        <w:rPr>
          <w:rFonts w:ascii="Arial" w:hAnsi="Arial" w:cs="Arial"/>
          <w:b/>
          <w:sz w:val="20"/>
          <w:szCs w:val="20"/>
        </w:rPr>
        <w:t>a násl. zákona č.</w:t>
      </w:r>
      <w:r w:rsidR="00FF6070" w:rsidRPr="00F30E62">
        <w:rPr>
          <w:rFonts w:ascii="Arial" w:hAnsi="Arial" w:cs="Arial"/>
          <w:b/>
          <w:sz w:val="20"/>
          <w:szCs w:val="20"/>
        </w:rPr>
        <w:t> </w:t>
      </w:r>
      <w:r w:rsidR="00874367" w:rsidRPr="00F30E62">
        <w:rPr>
          <w:rFonts w:ascii="Arial" w:eastAsia="Times New Roman" w:hAnsi="Arial" w:cs="Arial"/>
          <w:b/>
          <w:sz w:val="20"/>
          <w:szCs w:val="20"/>
          <w:lang w:eastAsia="ar-SA"/>
        </w:rPr>
        <w:t>89/2012</w:t>
      </w:r>
      <w:r w:rsidR="00187C94" w:rsidRPr="00F30E62">
        <w:rPr>
          <w:rFonts w:ascii="Arial" w:hAnsi="Arial" w:cs="Arial"/>
          <w:b/>
          <w:sz w:val="20"/>
          <w:szCs w:val="20"/>
        </w:rPr>
        <w:t xml:space="preserve"> Sb., </w:t>
      </w:r>
      <w:r w:rsidR="00874367" w:rsidRPr="00F30E62">
        <w:rPr>
          <w:rFonts w:ascii="Arial" w:eastAsia="Times New Roman" w:hAnsi="Arial" w:cs="Arial"/>
          <w:b/>
          <w:sz w:val="20"/>
          <w:szCs w:val="20"/>
          <w:lang w:eastAsia="ar-SA"/>
        </w:rPr>
        <w:t>občanského</w:t>
      </w:r>
      <w:r w:rsidR="00187C94" w:rsidRPr="00F30E62">
        <w:rPr>
          <w:rFonts w:ascii="Arial" w:hAnsi="Arial" w:cs="Arial"/>
          <w:b/>
          <w:sz w:val="20"/>
          <w:szCs w:val="20"/>
        </w:rPr>
        <w:t xml:space="preserve"> zákoníku, </w:t>
      </w:r>
      <w:r w:rsidR="00874367" w:rsidRPr="00F30E62">
        <w:rPr>
          <w:rFonts w:ascii="Arial" w:eastAsia="Times New Roman" w:hAnsi="Arial" w:cs="Arial"/>
          <w:b/>
          <w:sz w:val="20"/>
          <w:szCs w:val="20"/>
          <w:lang w:eastAsia="ar-SA"/>
        </w:rPr>
        <w:t>v platném</w:t>
      </w:r>
      <w:r w:rsidR="00187C94" w:rsidRPr="00F30E62">
        <w:rPr>
          <w:rFonts w:ascii="Arial" w:hAnsi="Arial" w:cs="Arial"/>
          <w:b/>
          <w:sz w:val="20"/>
          <w:szCs w:val="20"/>
        </w:rPr>
        <w:t xml:space="preserve"> znění (dále jen </w:t>
      </w:r>
      <w:r w:rsidR="00C45593" w:rsidRPr="00F30E62">
        <w:rPr>
          <w:rFonts w:ascii="Arial" w:eastAsia="Times New Roman" w:hAnsi="Arial" w:cs="Arial"/>
          <w:b/>
          <w:sz w:val="20"/>
          <w:szCs w:val="20"/>
          <w:lang w:eastAsia="ar-SA"/>
        </w:rPr>
        <w:t>„</w:t>
      </w:r>
      <w:r w:rsidR="00874367" w:rsidRPr="00F30E62">
        <w:rPr>
          <w:rFonts w:ascii="Arial" w:eastAsia="Times New Roman" w:hAnsi="Arial" w:cs="Arial"/>
          <w:b/>
          <w:sz w:val="20"/>
          <w:szCs w:val="20"/>
          <w:lang w:eastAsia="ar-SA"/>
        </w:rPr>
        <w:t>OZ“)</w:t>
      </w:r>
      <w:r w:rsidR="00714F3B" w:rsidRPr="00F30E62">
        <w:rPr>
          <w:rFonts w:ascii="Arial" w:eastAsia="Times New Roman" w:hAnsi="Arial" w:cs="Arial"/>
          <w:b/>
          <w:sz w:val="20"/>
          <w:szCs w:val="20"/>
          <w:lang w:eastAsia="ar-SA"/>
        </w:rPr>
        <w:t>.</w:t>
      </w:r>
      <w:r w:rsidR="00714F3B" w:rsidRPr="00F30E62">
        <w:rPr>
          <w:rFonts w:ascii="Arial" w:eastAsia="Times New Roman" w:hAnsi="Arial" w:cs="Arial"/>
          <w:sz w:val="20"/>
          <w:szCs w:val="20"/>
          <w:lang w:eastAsia="ar-SA"/>
        </w:rPr>
        <w:t xml:space="preserve"> Z</w:t>
      </w:r>
      <w:r w:rsidR="00874367" w:rsidRPr="00F30E62">
        <w:rPr>
          <w:rFonts w:ascii="Arial" w:eastAsia="Times New Roman" w:hAnsi="Arial" w:cs="Arial"/>
          <w:sz w:val="20"/>
          <w:szCs w:val="20"/>
          <w:lang w:eastAsia="ar-SA"/>
        </w:rPr>
        <w:t xml:space="preserve">a účelem realizace díla  definovaného v této smlouvě o dílo </w:t>
      </w:r>
      <w:r w:rsidR="008F473B" w:rsidRPr="00F30E62">
        <w:rPr>
          <w:rFonts w:ascii="Arial" w:eastAsia="Times New Roman" w:hAnsi="Arial" w:cs="Arial"/>
          <w:sz w:val="20"/>
          <w:szCs w:val="20"/>
          <w:lang w:eastAsia="ar-SA"/>
        </w:rPr>
        <w:t>navazující na</w:t>
      </w:r>
      <w:r w:rsidR="00874367" w:rsidRPr="00F30E62">
        <w:rPr>
          <w:rFonts w:ascii="Arial" w:eastAsia="Times New Roman" w:hAnsi="Arial" w:cs="Arial"/>
          <w:sz w:val="20"/>
          <w:szCs w:val="20"/>
          <w:lang w:eastAsia="ar-SA"/>
        </w:rPr>
        <w:t xml:space="preserve"> výběr nejvhodnější nabídky v rámci veřejné zakázky s názvem „</w:t>
      </w:r>
      <w:r w:rsidR="003E1423" w:rsidRPr="00F30E62">
        <w:rPr>
          <w:rFonts w:ascii="Arial" w:hAnsi="Arial" w:cs="Arial"/>
          <w:b/>
          <w:bCs/>
          <w:sz w:val="20"/>
          <w:szCs w:val="20"/>
        </w:rPr>
        <w:t>Hlavní prohlídky mostů v roce 20</w:t>
      </w:r>
      <w:r w:rsidR="00C45593" w:rsidRPr="00F30E62">
        <w:rPr>
          <w:rFonts w:ascii="Arial" w:hAnsi="Arial" w:cs="Arial"/>
          <w:b/>
          <w:bCs/>
          <w:sz w:val="20"/>
          <w:szCs w:val="20"/>
        </w:rPr>
        <w:t>2</w:t>
      </w:r>
      <w:r w:rsidR="00344B37" w:rsidRPr="00F30E62">
        <w:rPr>
          <w:rFonts w:ascii="Arial" w:hAnsi="Arial" w:cs="Arial"/>
          <w:b/>
          <w:bCs/>
          <w:sz w:val="20"/>
          <w:szCs w:val="20"/>
        </w:rPr>
        <w:t>2</w:t>
      </w:r>
      <w:r w:rsidR="00874367" w:rsidRPr="00F30E62">
        <w:rPr>
          <w:rFonts w:ascii="Arial" w:eastAsia="Times New Roman" w:hAnsi="Arial" w:cs="Arial"/>
          <w:sz w:val="20"/>
          <w:szCs w:val="20"/>
          <w:lang w:eastAsia="ar-SA"/>
        </w:rPr>
        <w:t xml:space="preserve">“, </w:t>
      </w:r>
      <w:r w:rsidR="002126BF" w:rsidRPr="00F30E62">
        <w:rPr>
          <w:rFonts w:ascii="Arial" w:hAnsi="Arial" w:cs="Arial"/>
          <w:sz w:val="20"/>
          <w:szCs w:val="20"/>
        </w:rPr>
        <w:t xml:space="preserve"> a </w:t>
      </w:r>
      <w:r w:rsidR="00187C94" w:rsidRPr="00F30E62">
        <w:rPr>
          <w:rFonts w:ascii="Arial" w:hAnsi="Arial" w:cs="Arial"/>
          <w:sz w:val="20"/>
          <w:szCs w:val="20"/>
        </w:rPr>
        <w:t xml:space="preserve">uzavírají </w:t>
      </w:r>
      <w:r w:rsidR="00874367" w:rsidRPr="00F30E62">
        <w:rPr>
          <w:rFonts w:ascii="Arial" w:eastAsia="Times New Roman" w:hAnsi="Arial" w:cs="Arial"/>
          <w:sz w:val="20"/>
          <w:szCs w:val="20"/>
          <w:lang w:eastAsia="ar-SA"/>
        </w:rPr>
        <w:t>níže uvedeného dne, měsíce a roku</w:t>
      </w:r>
      <w:r w:rsidR="008F0DB5" w:rsidRPr="00F30E62">
        <w:rPr>
          <w:rFonts w:ascii="Arial" w:hAnsi="Arial" w:cs="Arial"/>
          <w:sz w:val="20"/>
          <w:szCs w:val="20"/>
        </w:rPr>
        <w:t xml:space="preserve"> </w:t>
      </w:r>
      <w:r w:rsidR="00187C94" w:rsidRPr="00F30E62">
        <w:rPr>
          <w:rFonts w:ascii="Arial" w:hAnsi="Arial" w:cs="Arial"/>
          <w:sz w:val="20"/>
          <w:szCs w:val="20"/>
        </w:rPr>
        <w:t xml:space="preserve">tuto </w:t>
      </w:r>
    </w:p>
    <w:p w:rsidR="00187C94" w:rsidRPr="00F30E62" w:rsidRDefault="00874367" w:rsidP="003E1423">
      <w:pPr>
        <w:spacing w:before="120" w:after="120"/>
        <w:jc w:val="center"/>
        <w:rPr>
          <w:rFonts w:ascii="Arial" w:hAnsi="Arial" w:cs="Arial"/>
          <w:sz w:val="20"/>
          <w:szCs w:val="20"/>
        </w:rPr>
      </w:pPr>
      <w:r w:rsidRPr="00F30E62">
        <w:rPr>
          <w:rFonts w:ascii="Arial" w:eastAsia="Times New Roman" w:hAnsi="Arial" w:cs="Arial"/>
          <w:sz w:val="20"/>
          <w:szCs w:val="20"/>
          <w:lang w:eastAsia="ar-SA"/>
        </w:rPr>
        <w:t>Smlouvu</w:t>
      </w:r>
      <w:r w:rsidR="00187C94" w:rsidRPr="00F30E62">
        <w:rPr>
          <w:rFonts w:ascii="Arial" w:hAnsi="Arial" w:cs="Arial"/>
          <w:sz w:val="20"/>
          <w:szCs w:val="20"/>
        </w:rPr>
        <w:t xml:space="preserve"> o dílo (dále jen „smlouva“).</w:t>
      </w:r>
    </w:p>
    <w:p w:rsidR="00366879" w:rsidRPr="00F30E62" w:rsidRDefault="00366879" w:rsidP="003E1423">
      <w:pPr>
        <w:spacing w:before="120" w:after="120"/>
        <w:jc w:val="center"/>
        <w:rPr>
          <w:rFonts w:ascii="Arial" w:hAnsi="Arial" w:cs="Arial"/>
          <w:sz w:val="20"/>
          <w:szCs w:val="20"/>
        </w:rPr>
      </w:pPr>
    </w:p>
    <w:p w:rsidR="00221E21" w:rsidRPr="00F30E62" w:rsidRDefault="00221E21" w:rsidP="003E1423">
      <w:pPr>
        <w:suppressAutoHyphens/>
        <w:spacing w:before="120" w:after="120" w:line="240" w:lineRule="auto"/>
        <w:jc w:val="center"/>
        <w:rPr>
          <w:rFonts w:ascii="Arial" w:hAnsi="Arial" w:cs="Arial"/>
          <w:b/>
          <w:sz w:val="20"/>
          <w:szCs w:val="20"/>
        </w:rPr>
      </w:pPr>
      <w:r w:rsidRPr="00F30E62">
        <w:rPr>
          <w:rFonts w:ascii="Arial" w:hAnsi="Arial" w:cs="Arial"/>
          <w:b/>
          <w:sz w:val="20"/>
          <w:szCs w:val="20"/>
        </w:rPr>
        <w:t>Článek 2</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Předmět smlouvy</w:t>
      </w:r>
    </w:p>
    <w:p w:rsidR="00221E21" w:rsidRPr="00F30E62"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Předmětem plnění této smlouvy je závazek </w:t>
      </w:r>
      <w:r w:rsidR="00BC7518" w:rsidRPr="00F30E62">
        <w:rPr>
          <w:rFonts w:ascii="Arial" w:hAnsi="Arial" w:cs="Arial"/>
          <w:sz w:val="20"/>
          <w:szCs w:val="20"/>
        </w:rPr>
        <w:t>zhotovitele</w:t>
      </w:r>
      <w:r w:rsidRPr="00F30E62">
        <w:rPr>
          <w:rFonts w:ascii="Arial" w:hAnsi="Arial" w:cs="Arial"/>
          <w:sz w:val="20"/>
          <w:szCs w:val="20"/>
        </w:rPr>
        <w:t xml:space="preserve"> </w:t>
      </w:r>
      <w:r w:rsidR="00A332FD" w:rsidRPr="00F30E62">
        <w:rPr>
          <w:rFonts w:ascii="Arial" w:hAnsi="Arial" w:cs="Arial"/>
          <w:sz w:val="20"/>
          <w:szCs w:val="20"/>
        </w:rPr>
        <w:t xml:space="preserve">provést </w:t>
      </w:r>
      <w:r w:rsidR="0097767B" w:rsidRPr="00F30E62">
        <w:rPr>
          <w:rFonts w:ascii="Arial" w:hAnsi="Arial" w:cs="Arial"/>
          <w:sz w:val="20"/>
          <w:szCs w:val="20"/>
        </w:rPr>
        <w:t>hlavní prohlídky mostů u</w:t>
      </w:r>
      <w:r w:rsidR="00DE650E" w:rsidRPr="00F30E62">
        <w:rPr>
          <w:rFonts w:ascii="Arial" w:hAnsi="Arial" w:cs="Arial"/>
          <w:sz w:val="20"/>
          <w:szCs w:val="20"/>
        </w:rPr>
        <w:t> </w:t>
      </w:r>
      <w:r w:rsidR="0097767B" w:rsidRPr="00F30E62">
        <w:rPr>
          <w:rFonts w:ascii="Arial" w:hAnsi="Arial" w:cs="Arial"/>
          <w:sz w:val="20"/>
          <w:szCs w:val="20"/>
        </w:rPr>
        <w:t xml:space="preserve">vyjmenovaných mostů dle </w:t>
      </w:r>
      <w:r w:rsidR="0097767B" w:rsidRPr="00F30E62">
        <w:rPr>
          <w:rFonts w:ascii="Arial" w:hAnsi="Arial" w:cs="Arial"/>
          <w:b/>
          <w:sz w:val="20"/>
          <w:szCs w:val="20"/>
        </w:rPr>
        <w:t>přílohy</w:t>
      </w:r>
      <w:r w:rsidR="00BC7518" w:rsidRPr="00F30E62">
        <w:rPr>
          <w:rFonts w:ascii="Arial" w:hAnsi="Arial" w:cs="Arial"/>
          <w:b/>
          <w:sz w:val="20"/>
          <w:szCs w:val="20"/>
        </w:rPr>
        <w:t xml:space="preserve"> </w:t>
      </w:r>
      <w:r w:rsidR="003F06E6" w:rsidRPr="00F30E62">
        <w:rPr>
          <w:rFonts w:ascii="Arial" w:hAnsi="Arial" w:cs="Arial"/>
          <w:b/>
          <w:sz w:val="20"/>
          <w:szCs w:val="20"/>
        </w:rPr>
        <w:t xml:space="preserve">č. </w:t>
      </w:r>
      <w:r w:rsidR="0019258F" w:rsidRPr="00F30E62">
        <w:rPr>
          <w:rFonts w:ascii="Arial" w:hAnsi="Arial" w:cs="Arial"/>
          <w:b/>
          <w:sz w:val="20"/>
          <w:szCs w:val="20"/>
        </w:rPr>
        <w:t>A5</w:t>
      </w:r>
      <w:r w:rsidR="00445049" w:rsidRPr="00F30E62">
        <w:rPr>
          <w:rFonts w:ascii="Arial" w:hAnsi="Arial" w:cs="Arial"/>
          <w:sz w:val="20"/>
          <w:szCs w:val="20"/>
        </w:rPr>
        <w:t xml:space="preserve"> </w:t>
      </w:r>
      <w:r w:rsidR="0097767B" w:rsidRPr="00F30E62">
        <w:rPr>
          <w:rFonts w:ascii="Arial" w:hAnsi="Arial" w:cs="Arial"/>
          <w:sz w:val="20"/>
          <w:szCs w:val="20"/>
        </w:rPr>
        <w:t xml:space="preserve"> </w:t>
      </w:r>
      <w:r w:rsidR="008F0DB5" w:rsidRPr="00F30E62">
        <w:rPr>
          <w:rFonts w:ascii="Arial" w:hAnsi="Arial" w:cs="Arial"/>
          <w:sz w:val="20"/>
          <w:szCs w:val="20"/>
        </w:rPr>
        <w:t xml:space="preserve">na akci: </w:t>
      </w:r>
      <w:r w:rsidR="00445049" w:rsidRPr="00F30E62">
        <w:rPr>
          <w:rFonts w:ascii="Arial" w:hAnsi="Arial" w:cs="Arial"/>
          <w:b/>
          <w:sz w:val="20"/>
          <w:szCs w:val="20"/>
        </w:rPr>
        <w:t>Hlavní prohlídky mostů v roce 20</w:t>
      </w:r>
      <w:r w:rsidR="00C45593" w:rsidRPr="00F30E62">
        <w:rPr>
          <w:rFonts w:ascii="Arial" w:hAnsi="Arial" w:cs="Arial"/>
          <w:b/>
          <w:sz w:val="20"/>
          <w:szCs w:val="20"/>
        </w:rPr>
        <w:t>2</w:t>
      </w:r>
      <w:r w:rsidR="00A03D5D" w:rsidRPr="00F30E62">
        <w:rPr>
          <w:rFonts w:ascii="Arial" w:hAnsi="Arial" w:cs="Arial"/>
          <w:b/>
          <w:sz w:val="20"/>
          <w:szCs w:val="20"/>
        </w:rPr>
        <w:t>2</w:t>
      </w:r>
      <w:r w:rsidR="00445049" w:rsidRPr="00F30E62">
        <w:rPr>
          <w:rFonts w:ascii="Arial" w:hAnsi="Arial" w:cs="Arial"/>
          <w:b/>
          <w:sz w:val="20"/>
          <w:szCs w:val="20"/>
        </w:rPr>
        <w:t xml:space="preserve">, </w:t>
      </w:r>
      <w:r w:rsidR="003E1423" w:rsidRPr="00F30E62">
        <w:rPr>
          <w:rFonts w:ascii="Arial" w:hAnsi="Arial" w:cs="Arial"/>
          <w:b/>
          <w:sz w:val="20"/>
          <w:szCs w:val="20"/>
        </w:rPr>
        <w:t>Č</w:t>
      </w:r>
      <w:r w:rsidR="00445049" w:rsidRPr="00F30E62">
        <w:rPr>
          <w:rFonts w:ascii="Arial" w:hAnsi="Arial" w:cs="Arial"/>
          <w:b/>
          <w:sz w:val="20"/>
          <w:szCs w:val="20"/>
        </w:rPr>
        <w:t>ást</w:t>
      </w:r>
      <w:r w:rsidR="009063CA" w:rsidRPr="00F30E62">
        <w:rPr>
          <w:rFonts w:ascii="Arial" w:hAnsi="Arial" w:cs="Arial"/>
          <w:b/>
          <w:sz w:val="20"/>
          <w:szCs w:val="20"/>
        </w:rPr>
        <w:t> </w:t>
      </w:r>
      <w:r w:rsidR="00566C0C" w:rsidRPr="00F30E62">
        <w:rPr>
          <w:rFonts w:ascii="Arial" w:hAnsi="Arial" w:cs="Arial"/>
          <w:b/>
          <w:sz w:val="20"/>
          <w:szCs w:val="20"/>
        </w:rPr>
        <w:t>5</w:t>
      </w:r>
      <w:r w:rsidR="009063CA" w:rsidRPr="00F30E62">
        <w:rPr>
          <w:rFonts w:ascii="Arial" w:hAnsi="Arial" w:cs="Arial"/>
          <w:b/>
          <w:sz w:val="20"/>
          <w:szCs w:val="20"/>
        </w:rPr>
        <w:t xml:space="preserve"> - </w:t>
      </w:r>
      <w:r w:rsidR="001F373D" w:rsidRPr="00F30E62">
        <w:rPr>
          <w:rFonts w:ascii="Arial" w:hAnsi="Arial" w:cs="Arial"/>
          <w:b/>
          <w:sz w:val="20"/>
          <w:szCs w:val="20"/>
        </w:rPr>
        <w:t>Okres</w:t>
      </w:r>
      <w:r w:rsidR="009063CA" w:rsidRPr="00F30E62">
        <w:rPr>
          <w:rFonts w:ascii="Arial" w:hAnsi="Arial" w:cs="Arial"/>
          <w:b/>
          <w:sz w:val="20"/>
          <w:szCs w:val="20"/>
        </w:rPr>
        <w:t xml:space="preserve"> </w:t>
      </w:r>
      <w:r w:rsidR="00566C0C" w:rsidRPr="00F30E62">
        <w:rPr>
          <w:rFonts w:ascii="Arial" w:hAnsi="Arial" w:cs="Arial"/>
          <w:b/>
          <w:sz w:val="20"/>
          <w:szCs w:val="20"/>
        </w:rPr>
        <w:t>Žďár nad Sázavou</w:t>
      </w:r>
      <w:r w:rsidRPr="00F30E62">
        <w:rPr>
          <w:rFonts w:ascii="Arial" w:hAnsi="Arial" w:cs="Arial"/>
          <w:sz w:val="20"/>
          <w:szCs w:val="20"/>
        </w:rPr>
        <w:t>,</w:t>
      </w:r>
      <w:r w:rsidR="00445049" w:rsidRPr="00F30E62">
        <w:rPr>
          <w:rFonts w:ascii="Arial" w:hAnsi="Arial" w:cs="Arial"/>
          <w:color w:val="FF0000"/>
          <w:sz w:val="20"/>
          <w:szCs w:val="20"/>
        </w:rPr>
        <w:t xml:space="preserve"> </w:t>
      </w:r>
      <w:r w:rsidRPr="00F30E62">
        <w:rPr>
          <w:rFonts w:ascii="Arial" w:hAnsi="Arial" w:cs="Arial"/>
          <w:sz w:val="20"/>
          <w:szCs w:val="20"/>
        </w:rPr>
        <w:t>v souladu s nabídkou zhotovitele v</w:t>
      </w:r>
      <w:r w:rsidR="00C45593" w:rsidRPr="00F30E62">
        <w:rPr>
          <w:rFonts w:ascii="Arial" w:eastAsia="Times New Roman" w:hAnsi="Arial" w:cs="Arial"/>
          <w:sz w:val="20"/>
          <w:szCs w:val="20"/>
          <w:lang w:eastAsia="ar-SA"/>
        </w:rPr>
        <w:t xml:space="preserve"> poptávkovém </w:t>
      </w:r>
      <w:r w:rsidRPr="00F30E62">
        <w:rPr>
          <w:rFonts w:ascii="Arial" w:hAnsi="Arial" w:cs="Arial"/>
          <w:sz w:val="20"/>
          <w:szCs w:val="20"/>
        </w:rPr>
        <w:t xml:space="preserve">řízení </w:t>
      </w:r>
      <w:r w:rsidR="000F3C3F" w:rsidRPr="00F30E62">
        <w:rPr>
          <w:rFonts w:ascii="Arial" w:eastAsia="Times New Roman" w:hAnsi="Arial" w:cs="Arial"/>
          <w:sz w:val="20"/>
          <w:szCs w:val="20"/>
          <w:lang w:eastAsia="ar-SA"/>
        </w:rPr>
        <w:t>a</w:t>
      </w:r>
      <w:r w:rsidRPr="00F30E62">
        <w:rPr>
          <w:rFonts w:ascii="Arial" w:hAnsi="Arial" w:cs="Arial"/>
          <w:sz w:val="20"/>
          <w:szCs w:val="20"/>
        </w:rPr>
        <w:t xml:space="preserve"> za dodržení </w:t>
      </w:r>
      <w:r w:rsidR="0097767B" w:rsidRPr="00F30E62">
        <w:rPr>
          <w:rFonts w:ascii="Arial" w:hAnsi="Arial" w:cs="Arial"/>
          <w:sz w:val="20"/>
          <w:szCs w:val="20"/>
        </w:rPr>
        <w:t>sjednaných a níže uvedených</w:t>
      </w:r>
      <w:r w:rsidR="00445049" w:rsidRPr="00F30E62">
        <w:rPr>
          <w:rFonts w:ascii="Arial" w:hAnsi="Arial" w:cs="Arial"/>
          <w:sz w:val="20"/>
          <w:szCs w:val="20"/>
        </w:rPr>
        <w:t xml:space="preserve"> podmínek</w:t>
      </w:r>
      <w:r w:rsidR="0097767B" w:rsidRPr="00F30E62">
        <w:rPr>
          <w:rFonts w:ascii="Arial" w:hAnsi="Arial" w:cs="Arial"/>
          <w:sz w:val="20"/>
          <w:szCs w:val="20"/>
        </w:rPr>
        <w:t>:</w:t>
      </w:r>
    </w:p>
    <w:p w:rsidR="00887EEF" w:rsidRPr="00F30E62"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lastRenderedPageBreak/>
        <w:t>Hlavní prohlídky mostů (dále jen HPM) budou provedeny u vybraných mostů podle zásad a v rozsahu stanoveném platnou ČSN 73 6221 Prohlídky mostů pozemních komunikací</w:t>
      </w:r>
      <w:r w:rsidR="0097767B" w:rsidRPr="00F30E62">
        <w:rPr>
          <w:rFonts w:ascii="Arial" w:hAnsi="Arial" w:cs="Arial"/>
          <w:sz w:val="20"/>
          <w:szCs w:val="20"/>
        </w:rPr>
        <w:t>.</w:t>
      </w:r>
    </w:p>
    <w:p w:rsidR="0097767B" w:rsidRPr="00F30E62"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vyhotovení</w:t>
      </w:r>
      <w:r w:rsidR="0097767B" w:rsidRPr="00F30E62">
        <w:rPr>
          <w:rFonts w:ascii="Arial" w:hAnsi="Arial" w:cs="Arial"/>
          <w:sz w:val="20"/>
          <w:szCs w:val="20"/>
        </w:rPr>
        <w:t>.</w:t>
      </w:r>
    </w:p>
    <w:p w:rsidR="0097767B" w:rsidRPr="00F30E62"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V případě zjištění závad ovlivňujících bezpečnost provozu nebo zatížitelnost mostu bude zhotovitel prohlídky neprodleně informovat správce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Klasifikační stupeň mostu se stanoví podle ČSN 73 6221 zvlášť pro spodní stavbu a</w:t>
      </w:r>
      <w:r w:rsidR="0032281D" w:rsidRPr="00F30E62">
        <w:rPr>
          <w:rFonts w:ascii="Arial" w:hAnsi="Arial" w:cs="Arial"/>
          <w:sz w:val="20"/>
          <w:szCs w:val="20"/>
        </w:rPr>
        <w:t> </w:t>
      </w:r>
      <w:r w:rsidRPr="00F30E62">
        <w:rPr>
          <w:rFonts w:ascii="Arial" w:hAnsi="Arial" w:cs="Arial"/>
          <w:sz w:val="20"/>
          <w:szCs w:val="20"/>
        </w:rPr>
        <w:t>zvlášť pro nosnou konstrukci s přihlédnutím ke stavu mostního svršku a vybavení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Použitelnost mostu z hlediska bezpečnosti provozu na mostním objektu se stanoví podle příslušného článku ČSN 73 6221</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F30E62">
        <w:rPr>
          <w:rFonts w:ascii="Arial" w:hAnsi="Arial" w:cs="Arial"/>
          <w:sz w:val="20"/>
          <w:szCs w:val="20"/>
        </w:rPr>
        <w:t xml:space="preserve"> objednatele</w:t>
      </w:r>
      <w:r w:rsidR="0097767B" w:rsidRPr="00F30E62">
        <w:rPr>
          <w:rFonts w:ascii="Arial" w:hAnsi="Arial" w:cs="Arial"/>
          <w:sz w:val="20"/>
          <w:szCs w:val="20"/>
        </w:rPr>
        <w:t>.</w:t>
      </w:r>
    </w:p>
    <w:p w:rsidR="0097767B" w:rsidRPr="00F30E62" w:rsidRDefault="00CE11E0" w:rsidP="00CE11E0">
      <w:pPr>
        <w:numPr>
          <w:ilvl w:val="0"/>
          <w:numId w:val="53"/>
        </w:numPr>
        <w:tabs>
          <w:tab w:val="left" w:pos="567"/>
        </w:tabs>
        <w:spacing w:before="120" w:after="0"/>
        <w:ind w:left="1134" w:hanging="567"/>
        <w:jc w:val="both"/>
        <w:rPr>
          <w:rFonts w:ascii="Arial" w:hAnsi="Arial" w:cs="Arial"/>
          <w:sz w:val="20"/>
          <w:szCs w:val="20"/>
        </w:rPr>
      </w:pPr>
      <w:r w:rsidRPr="00F30E62">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F30E62">
        <w:rPr>
          <w:rFonts w:ascii="Arial" w:hAnsi="Arial" w:cs="Arial"/>
          <w:sz w:val="20"/>
          <w:szCs w:val="20"/>
        </w:rPr>
        <w:t>22. 11. 2016</w:t>
      </w:r>
      <w:r w:rsidRPr="00F30E62">
        <w:rPr>
          <w:rFonts w:ascii="Arial" w:hAnsi="Arial" w:cs="Arial"/>
          <w:sz w:val="20"/>
          <w:szCs w:val="20"/>
        </w:rPr>
        <w:t xml:space="preserve">, s účinností od </w:t>
      </w:r>
      <w:r w:rsidR="008F473B" w:rsidRPr="00F30E62">
        <w:rPr>
          <w:rFonts w:ascii="Arial" w:hAnsi="Arial" w:cs="Arial"/>
          <w:sz w:val="20"/>
          <w:szCs w:val="20"/>
        </w:rPr>
        <w:t>24. 11. 2016</w:t>
      </w:r>
      <w:r w:rsidR="0097767B" w:rsidRPr="00F30E62">
        <w:rPr>
          <w:rFonts w:ascii="Arial" w:hAnsi="Arial" w:cs="Arial"/>
          <w:sz w:val="20"/>
          <w:szCs w:val="20"/>
        </w:rPr>
        <w:t>.</w:t>
      </w:r>
    </w:p>
    <w:p w:rsidR="00CE11E0" w:rsidRPr="00F30E62" w:rsidRDefault="00CE11E0" w:rsidP="00917A38">
      <w:pPr>
        <w:numPr>
          <w:ilvl w:val="0"/>
          <w:numId w:val="53"/>
        </w:numPr>
        <w:tabs>
          <w:tab w:val="left" w:pos="567"/>
        </w:tabs>
        <w:spacing w:before="120" w:after="0"/>
        <w:ind w:left="1134" w:hanging="567"/>
        <w:jc w:val="both"/>
        <w:rPr>
          <w:rFonts w:ascii="Arial" w:hAnsi="Arial" w:cs="Arial"/>
          <w:sz w:val="20"/>
          <w:szCs w:val="20"/>
        </w:rPr>
      </w:pPr>
      <w:r w:rsidRPr="00F30E62">
        <w:rPr>
          <w:rFonts w:ascii="Arial" w:hAnsi="Arial" w:cs="Arial"/>
          <w:sz w:val="20"/>
          <w:szCs w:val="20"/>
        </w:rPr>
        <w:t>Provádějící musí být držitelem „Oprávnění k výkonu hlavních a mimořádných prohlídek</w:t>
      </w:r>
      <w:r w:rsidR="00917A38" w:rsidRPr="00F30E62">
        <w:rPr>
          <w:rFonts w:ascii="Arial" w:hAnsi="Arial" w:cs="Arial"/>
          <w:sz w:val="20"/>
          <w:szCs w:val="20"/>
        </w:rPr>
        <w:t xml:space="preserve"> mostů</w:t>
      </w:r>
      <w:r w:rsidRPr="00F30E62">
        <w:rPr>
          <w:rFonts w:ascii="Arial" w:hAnsi="Arial" w:cs="Arial"/>
          <w:sz w:val="20"/>
          <w:szCs w:val="20"/>
        </w:rPr>
        <w:t xml:space="preserve"> pozemních komunikací“ a musí splňovat podmínky MP</w:t>
      </w:r>
      <w:r w:rsidR="00917A38" w:rsidRPr="00F30E62">
        <w:rPr>
          <w:rFonts w:ascii="Arial" w:hAnsi="Arial" w:cs="Arial"/>
          <w:sz w:val="20"/>
          <w:szCs w:val="20"/>
        </w:rPr>
        <w:t xml:space="preserve"> dle předchozího písmena.</w:t>
      </w:r>
    </w:p>
    <w:p w:rsidR="00221E21" w:rsidRPr="00F30E62"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Pr="00F30E62"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Předmětem této smlouvy je též závazek objednatele </w:t>
      </w:r>
      <w:r w:rsidR="00874367" w:rsidRPr="00F30E62">
        <w:rPr>
          <w:rFonts w:ascii="Arial" w:hAnsi="Arial" w:cs="Arial"/>
          <w:sz w:val="20"/>
          <w:szCs w:val="20"/>
        </w:rPr>
        <w:t>dílo převzít a</w:t>
      </w:r>
      <w:r w:rsidR="000F3C3F" w:rsidRPr="00F30E62">
        <w:rPr>
          <w:rFonts w:ascii="Arial" w:hAnsi="Arial" w:cs="Arial"/>
          <w:sz w:val="20"/>
          <w:szCs w:val="20"/>
        </w:rPr>
        <w:t xml:space="preserve"> </w:t>
      </w:r>
      <w:r w:rsidRPr="00F30E62">
        <w:rPr>
          <w:rFonts w:ascii="Arial" w:hAnsi="Arial" w:cs="Arial"/>
          <w:sz w:val="20"/>
          <w:szCs w:val="20"/>
        </w:rPr>
        <w:t xml:space="preserve">zaplatit </w:t>
      </w:r>
      <w:r w:rsidR="008F0DB5" w:rsidRPr="00F30E62">
        <w:rPr>
          <w:rFonts w:ascii="Arial" w:hAnsi="Arial" w:cs="Arial"/>
          <w:sz w:val="20"/>
          <w:szCs w:val="20"/>
        </w:rPr>
        <w:t>zhotoviteli</w:t>
      </w:r>
      <w:r w:rsidRPr="00F30E62">
        <w:rPr>
          <w:rFonts w:ascii="Arial" w:hAnsi="Arial" w:cs="Arial"/>
          <w:sz w:val="20"/>
          <w:szCs w:val="20"/>
        </w:rPr>
        <w:t xml:space="preserve"> za bezvadné provedení díla dohodnutou smluvní cenu. </w:t>
      </w:r>
    </w:p>
    <w:p w:rsidR="00366879" w:rsidRPr="00F30E62"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F30E62"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3</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F30E62">
        <w:rPr>
          <w:rFonts w:ascii="Arial" w:hAnsi="Arial" w:cs="Arial"/>
          <w:b/>
          <w:sz w:val="20"/>
          <w:szCs w:val="20"/>
        </w:rPr>
        <w:t>Doba plnění</w:t>
      </w:r>
      <w:r w:rsidR="00E94E60" w:rsidRPr="00F30E62">
        <w:rPr>
          <w:rFonts w:ascii="Arial" w:hAnsi="Arial" w:cs="Arial"/>
          <w:b/>
          <w:bCs/>
          <w:iCs/>
          <w:sz w:val="20"/>
          <w:szCs w:val="20"/>
        </w:rPr>
        <w:t xml:space="preserve"> a místo plnění</w:t>
      </w:r>
    </w:p>
    <w:p w:rsidR="00221E21" w:rsidRPr="00F30E62" w:rsidRDefault="00221E21" w:rsidP="003E1423">
      <w:pPr>
        <w:numPr>
          <w:ilvl w:val="0"/>
          <w:numId w:val="37"/>
        </w:numPr>
        <w:spacing w:before="120" w:after="120"/>
        <w:ind w:left="567" w:hanging="567"/>
        <w:rPr>
          <w:rFonts w:ascii="Arial" w:hAnsi="Arial" w:cs="Arial"/>
          <w:sz w:val="20"/>
          <w:szCs w:val="20"/>
        </w:rPr>
      </w:pPr>
      <w:r w:rsidRPr="00F30E62">
        <w:rPr>
          <w:rFonts w:ascii="Arial" w:hAnsi="Arial" w:cs="Arial"/>
          <w:sz w:val="20"/>
          <w:szCs w:val="20"/>
        </w:rPr>
        <w:t>Zhotovitel se zavazuje provést dílo na etapy v</w:t>
      </w:r>
      <w:r w:rsidR="00E94E60" w:rsidRPr="00F30E62">
        <w:rPr>
          <w:rFonts w:ascii="Arial" w:hAnsi="Arial" w:cs="Arial"/>
          <w:sz w:val="20"/>
          <w:szCs w:val="20"/>
        </w:rPr>
        <w:t xml:space="preserve"> následujících </w:t>
      </w:r>
      <w:r w:rsidR="000B6753" w:rsidRPr="00F30E62">
        <w:rPr>
          <w:rFonts w:ascii="Arial" w:hAnsi="Arial" w:cs="Arial"/>
          <w:sz w:val="20"/>
          <w:szCs w:val="20"/>
        </w:rPr>
        <w:t>etapách</w:t>
      </w:r>
      <w:r w:rsidR="00E94E60" w:rsidRPr="00F30E62">
        <w:rPr>
          <w:rFonts w:ascii="Arial" w:hAnsi="Arial" w:cs="Arial"/>
          <w:sz w:val="20"/>
          <w:szCs w:val="20"/>
        </w:rPr>
        <w:t>:</w:t>
      </w:r>
    </w:p>
    <w:p w:rsidR="0098394F" w:rsidRPr="00F30E62" w:rsidRDefault="00C35834" w:rsidP="00C35834">
      <w:pPr>
        <w:tabs>
          <w:tab w:val="left" w:pos="567"/>
          <w:tab w:val="left" w:pos="4395"/>
          <w:tab w:val="left" w:pos="4962"/>
        </w:tabs>
        <w:spacing w:before="120" w:after="120"/>
        <w:ind w:left="567" w:right="-377"/>
        <w:jc w:val="both"/>
        <w:rPr>
          <w:rFonts w:ascii="Arial" w:hAnsi="Arial" w:cs="Arial"/>
          <w:sz w:val="20"/>
          <w:szCs w:val="20"/>
        </w:rPr>
      </w:pPr>
      <w:r w:rsidRPr="00F30E62">
        <w:rPr>
          <w:rFonts w:ascii="Arial" w:hAnsi="Arial" w:cs="Arial"/>
          <w:b/>
          <w:sz w:val="20"/>
          <w:szCs w:val="20"/>
        </w:rPr>
        <w:lastRenderedPageBreak/>
        <w:t>1. etapa:</w:t>
      </w:r>
      <w:r w:rsidRPr="00F30E62">
        <w:rPr>
          <w:rFonts w:ascii="Arial" w:hAnsi="Arial" w:cs="Arial"/>
          <w:sz w:val="20"/>
          <w:szCs w:val="20"/>
        </w:rPr>
        <w:t xml:space="preserve"> do 3</w:t>
      </w:r>
      <w:r w:rsidR="006E7B46" w:rsidRPr="00F30E62">
        <w:rPr>
          <w:rFonts w:ascii="Arial" w:hAnsi="Arial" w:cs="Arial"/>
          <w:sz w:val="20"/>
          <w:szCs w:val="20"/>
        </w:rPr>
        <w:t>0</w:t>
      </w:r>
      <w:r w:rsidRPr="00F30E62">
        <w:rPr>
          <w:rFonts w:ascii="Arial" w:hAnsi="Arial" w:cs="Arial"/>
          <w:sz w:val="20"/>
          <w:szCs w:val="20"/>
        </w:rPr>
        <w:t>. červ</w:t>
      </w:r>
      <w:r w:rsidR="00771EF2" w:rsidRPr="00F30E62">
        <w:rPr>
          <w:rFonts w:ascii="Arial" w:hAnsi="Arial" w:cs="Arial"/>
          <w:sz w:val="20"/>
          <w:szCs w:val="20"/>
        </w:rPr>
        <w:t>n</w:t>
      </w:r>
      <w:r w:rsidR="006E7B46" w:rsidRPr="00F30E62">
        <w:rPr>
          <w:rFonts w:ascii="Arial" w:hAnsi="Arial" w:cs="Arial"/>
          <w:sz w:val="20"/>
          <w:szCs w:val="20"/>
        </w:rPr>
        <w:t>a</w:t>
      </w:r>
      <w:r w:rsidRPr="00F30E62">
        <w:rPr>
          <w:rFonts w:ascii="Arial" w:hAnsi="Arial" w:cs="Arial"/>
          <w:sz w:val="20"/>
          <w:szCs w:val="20"/>
        </w:rPr>
        <w:t xml:space="preserve"> 202</w:t>
      </w:r>
      <w:r w:rsidR="00A03D5D" w:rsidRPr="00F30E62">
        <w:rPr>
          <w:rFonts w:ascii="Arial" w:hAnsi="Arial" w:cs="Arial"/>
          <w:sz w:val="20"/>
          <w:szCs w:val="20"/>
        </w:rPr>
        <w:t>2</w:t>
      </w:r>
      <w:r w:rsidRPr="00F30E62">
        <w:rPr>
          <w:rFonts w:ascii="Arial" w:hAnsi="Arial" w:cs="Arial"/>
          <w:sz w:val="20"/>
          <w:szCs w:val="20"/>
        </w:rPr>
        <w:t xml:space="preserve"> – minimálně jedna třetina hlavních prohlídek mostů dle</w:t>
      </w:r>
      <w:r w:rsidR="00917A38" w:rsidRPr="00F30E62">
        <w:rPr>
          <w:rFonts w:ascii="Arial" w:hAnsi="Arial" w:cs="Arial"/>
          <w:sz w:val="20"/>
          <w:szCs w:val="20"/>
        </w:rPr>
        <w:t xml:space="preserve"> </w:t>
      </w:r>
      <w:r w:rsidR="003A0FDA" w:rsidRPr="00F30E62">
        <w:rPr>
          <w:rFonts w:ascii="Arial" w:hAnsi="Arial" w:cs="Arial"/>
          <w:b/>
          <w:sz w:val="20"/>
          <w:szCs w:val="20"/>
        </w:rPr>
        <w:t>přílohy</w:t>
      </w:r>
      <w:r w:rsidRPr="00F30E62">
        <w:rPr>
          <w:rFonts w:ascii="Arial" w:hAnsi="Arial" w:cs="Arial"/>
          <w:b/>
          <w:sz w:val="20"/>
          <w:szCs w:val="20"/>
        </w:rPr>
        <w:t xml:space="preserve"> </w:t>
      </w:r>
      <w:r w:rsidR="0019258F" w:rsidRPr="00F30E62">
        <w:rPr>
          <w:rFonts w:ascii="Arial" w:hAnsi="Arial" w:cs="Arial"/>
          <w:b/>
          <w:sz w:val="20"/>
          <w:szCs w:val="20"/>
        </w:rPr>
        <w:t>A5</w:t>
      </w:r>
      <w:r w:rsidR="00917A38" w:rsidRPr="00F30E62">
        <w:rPr>
          <w:rFonts w:ascii="Arial" w:hAnsi="Arial" w:cs="Arial"/>
          <w:sz w:val="20"/>
          <w:szCs w:val="20"/>
        </w:rPr>
        <w:t>,</w:t>
      </w:r>
      <w:r w:rsidR="0098394F" w:rsidRPr="00F30E62">
        <w:rPr>
          <w:rFonts w:ascii="Arial" w:hAnsi="Arial" w:cs="Arial"/>
          <w:sz w:val="20"/>
          <w:szCs w:val="20"/>
        </w:rPr>
        <w:t xml:space="preserve"> </w:t>
      </w:r>
    </w:p>
    <w:p w:rsidR="0098394F" w:rsidRPr="00F30E62" w:rsidRDefault="003A0FDA" w:rsidP="009A4516">
      <w:pPr>
        <w:tabs>
          <w:tab w:val="left" w:pos="567"/>
          <w:tab w:val="left" w:pos="4395"/>
          <w:tab w:val="left" w:pos="5245"/>
        </w:tabs>
        <w:spacing w:before="120" w:after="120"/>
        <w:ind w:left="567" w:right="-377"/>
        <w:jc w:val="both"/>
        <w:rPr>
          <w:rFonts w:ascii="Arial" w:hAnsi="Arial" w:cs="Arial"/>
          <w:sz w:val="20"/>
          <w:szCs w:val="20"/>
        </w:rPr>
      </w:pPr>
      <w:r w:rsidRPr="00F30E62">
        <w:rPr>
          <w:rFonts w:ascii="Arial" w:hAnsi="Arial" w:cs="Arial"/>
          <w:b/>
          <w:sz w:val="20"/>
          <w:szCs w:val="20"/>
        </w:rPr>
        <w:t>2. etapa:</w:t>
      </w:r>
      <w:r w:rsidRPr="00F30E62">
        <w:rPr>
          <w:rFonts w:ascii="Arial" w:hAnsi="Arial" w:cs="Arial"/>
          <w:sz w:val="20"/>
          <w:szCs w:val="20"/>
        </w:rPr>
        <w:t xml:space="preserve"> </w:t>
      </w:r>
      <w:r w:rsidR="0098394F" w:rsidRPr="00F30E62">
        <w:rPr>
          <w:rFonts w:ascii="Arial" w:hAnsi="Arial" w:cs="Arial"/>
          <w:sz w:val="20"/>
          <w:szCs w:val="20"/>
        </w:rPr>
        <w:t>do 31. srpna 20</w:t>
      </w:r>
      <w:r w:rsidR="00917A38" w:rsidRPr="00F30E62">
        <w:rPr>
          <w:rFonts w:ascii="Arial" w:hAnsi="Arial" w:cs="Arial"/>
          <w:sz w:val="20"/>
          <w:szCs w:val="20"/>
        </w:rPr>
        <w:t>2</w:t>
      </w:r>
      <w:r w:rsidR="00A03D5D" w:rsidRPr="00F30E62">
        <w:rPr>
          <w:rFonts w:ascii="Arial" w:hAnsi="Arial" w:cs="Arial"/>
          <w:sz w:val="20"/>
          <w:szCs w:val="20"/>
        </w:rPr>
        <w:t>2</w:t>
      </w:r>
      <w:r w:rsidR="0098394F" w:rsidRPr="00F30E62">
        <w:rPr>
          <w:rFonts w:ascii="Arial" w:hAnsi="Arial" w:cs="Arial"/>
          <w:sz w:val="20"/>
          <w:szCs w:val="20"/>
        </w:rPr>
        <w:t xml:space="preserve"> – minimálně další jedna třetina hlavních prohlídek </w:t>
      </w:r>
      <w:r w:rsidR="00917A38" w:rsidRPr="00F30E62">
        <w:rPr>
          <w:rFonts w:ascii="Arial" w:hAnsi="Arial" w:cs="Arial"/>
          <w:sz w:val="20"/>
          <w:szCs w:val="20"/>
        </w:rPr>
        <w:t xml:space="preserve">mostů dle </w:t>
      </w:r>
      <w:r w:rsidR="00917A38" w:rsidRPr="00F30E62">
        <w:rPr>
          <w:rFonts w:ascii="Arial" w:hAnsi="Arial" w:cs="Arial"/>
          <w:b/>
          <w:sz w:val="20"/>
          <w:szCs w:val="20"/>
        </w:rPr>
        <w:t xml:space="preserve">přílohy </w:t>
      </w:r>
      <w:r w:rsidR="0019258F" w:rsidRPr="00F30E62">
        <w:rPr>
          <w:rFonts w:ascii="Arial" w:hAnsi="Arial" w:cs="Arial"/>
          <w:b/>
          <w:sz w:val="20"/>
          <w:szCs w:val="20"/>
        </w:rPr>
        <w:t>A5</w:t>
      </w:r>
      <w:r w:rsidR="00917A38" w:rsidRPr="00F30E62">
        <w:rPr>
          <w:rFonts w:ascii="Arial" w:hAnsi="Arial" w:cs="Arial"/>
          <w:b/>
          <w:sz w:val="20"/>
          <w:szCs w:val="20"/>
        </w:rPr>
        <w:t>,</w:t>
      </w:r>
    </w:p>
    <w:p w:rsidR="0098394F" w:rsidRPr="00F30E62"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F30E62">
        <w:rPr>
          <w:rFonts w:ascii="Arial" w:hAnsi="Arial" w:cs="Arial"/>
          <w:b/>
          <w:sz w:val="20"/>
          <w:szCs w:val="20"/>
        </w:rPr>
        <w:tab/>
        <w:t>3. etapa:</w:t>
      </w:r>
      <w:r w:rsidRPr="00F30E62">
        <w:rPr>
          <w:rFonts w:ascii="Arial" w:hAnsi="Arial" w:cs="Arial"/>
          <w:sz w:val="20"/>
          <w:szCs w:val="20"/>
        </w:rPr>
        <w:t xml:space="preserve"> </w:t>
      </w:r>
      <w:r w:rsidR="0098394F" w:rsidRPr="00F30E62">
        <w:rPr>
          <w:rFonts w:ascii="Arial" w:hAnsi="Arial" w:cs="Arial"/>
          <w:sz w:val="20"/>
          <w:szCs w:val="20"/>
        </w:rPr>
        <w:t>do 3</w:t>
      </w:r>
      <w:r w:rsidR="00771EF2" w:rsidRPr="00F30E62">
        <w:rPr>
          <w:rFonts w:ascii="Arial" w:hAnsi="Arial" w:cs="Arial"/>
          <w:sz w:val="20"/>
          <w:szCs w:val="20"/>
        </w:rPr>
        <w:t>1</w:t>
      </w:r>
      <w:r w:rsidR="0098394F" w:rsidRPr="00F30E62">
        <w:rPr>
          <w:rFonts w:ascii="Arial" w:hAnsi="Arial" w:cs="Arial"/>
          <w:sz w:val="20"/>
          <w:szCs w:val="20"/>
        </w:rPr>
        <w:t>. října 20</w:t>
      </w:r>
      <w:r w:rsidR="00917A38" w:rsidRPr="00F30E62">
        <w:rPr>
          <w:rFonts w:ascii="Arial" w:hAnsi="Arial" w:cs="Arial"/>
          <w:sz w:val="20"/>
          <w:szCs w:val="20"/>
        </w:rPr>
        <w:t>2</w:t>
      </w:r>
      <w:r w:rsidR="00A03D5D" w:rsidRPr="00F30E62">
        <w:rPr>
          <w:rFonts w:ascii="Arial" w:hAnsi="Arial" w:cs="Arial"/>
          <w:sz w:val="20"/>
          <w:szCs w:val="20"/>
        </w:rPr>
        <w:t>2</w:t>
      </w:r>
      <w:r w:rsidR="0098394F" w:rsidRPr="00F30E62">
        <w:rPr>
          <w:rFonts w:ascii="Arial" w:hAnsi="Arial" w:cs="Arial"/>
          <w:sz w:val="20"/>
          <w:szCs w:val="20"/>
        </w:rPr>
        <w:t xml:space="preserve"> – zbývající část hlavních prohlídek </w:t>
      </w:r>
      <w:r w:rsidR="00917A38" w:rsidRPr="00F30E62">
        <w:rPr>
          <w:rFonts w:ascii="Arial" w:hAnsi="Arial" w:cs="Arial"/>
          <w:sz w:val="20"/>
          <w:szCs w:val="20"/>
        </w:rPr>
        <w:t xml:space="preserve">mostů dle </w:t>
      </w:r>
      <w:r w:rsidR="00917A38" w:rsidRPr="00F30E62">
        <w:rPr>
          <w:rFonts w:ascii="Arial" w:hAnsi="Arial" w:cs="Arial"/>
          <w:b/>
          <w:sz w:val="20"/>
          <w:szCs w:val="20"/>
        </w:rPr>
        <w:t xml:space="preserve">přílohy </w:t>
      </w:r>
      <w:r w:rsidR="0019258F" w:rsidRPr="00F30E62">
        <w:rPr>
          <w:rFonts w:ascii="Arial" w:hAnsi="Arial" w:cs="Arial"/>
          <w:b/>
          <w:sz w:val="20"/>
          <w:szCs w:val="20"/>
        </w:rPr>
        <w:t>A5</w:t>
      </w:r>
      <w:r w:rsidR="00917A38" w:rsidRPr="00F30E62">
        <w:rPr>
          <w:rFonts w:ascii="Arial" w:hAnsi="Arial" w:cs="Arial"/>
          <w:sz w:val="20"/>
          <w:szCs w:val="20"/>
        </w:rPr>
        <w:t>.</w:t>
      </w:r>
    </w:p>
    <w:p w:rsidR="000F2FD6" w:rsidRPr="00F30E62" w:rsidRDefault="00445049" w:rsidP="003E1423">
      <w:pPr>
        <w:numPr>
          <w:ilvl w:val="1"/>
          <w:numId w:val="0"/>
        </w:numPr>
        <w:tabs>
          <w:tab w:val="num" w:pos="576"/>
        </w:tabs>
        <w:spacing w:before="120" w:after="120"/>
        <w:outlineLvl w:val="1"/>
        <w:rPr>
          <w:rFonts w:ascii="Arial" w:hAnsi="Arial" w:cs="Arial"/>
          <w:bCs/>
          <w:iCs/>
          <w:sz w:val="20"/>
          <w:szCs w:val="20"/>
        </w:rPr>
      </w:pPr>
      <w:r w:rsidRPr="00F30E62">
        <w:rPr>
          <w:rFonts w:ascii="Arial" w:hAnsi="Arial" w:cs="Arial"/>
          <w:bCs/>
          <w:iCs/>
          <w:sz w:val="20"/>
          <w:szCs w:val="20"/>
        </w:rPr>
        <w:tab/>
      </w:r>
      <w:r w:rsidR="00E94E60" w:rsidRPr="00F30E62">
        <w:rPr>
          <w:rFonts w:ascii="Arial" w:hAnsi="Arial" w:cs="Arial"/>
          <w:bCs/>
          <w:iCs/>
          <w:sz w:val="20"/>
          <w:szCs w:val="20"/>
        </w:rPr>
        <w:t>Dřívější plnění je možné.</w:t>
      </w:r>
    </w:p>
    <w:p w:rsidR="00887EEF" w:rsidRPr="00F30E62" w:rsidRDefault="00347BA4" w:rsidP="003E1423">
      <w:pPr>
        <w:numPr>
          <w:ilvl w:val="0"/>
          <w:numId w:val="37"/>
        </w:numPr>
        <w:spacing w:before="120" w:after="120"/>
        <w:ind w:left="567" w:hanging="567"/>
        <w:rPr>
          <w:rFonts w:ascii="Arial" w:hAnsi="Arial" w:cs="Arial"/>
          <w:bCs/>
          <w:iCs/>
          <w:sz w:val="20"/>
          <w:szCs w:val="20"/>
        </w:rPr>
      </w:pPr>
      <w:r w:rsidRPr="00F30E62">
        <w:rPr>
          <w:rFonts w:ascii="Arial" w:hAnsi="Arial" w:cs="Arial"/>
          <w:bCs/>
          <w:iCs/>
          <w:sz w:val="20"/>
          <w:szCs w:val="20"/>
        </w:rPr>
        <w:t xml:space="preserve">Místo plnění: </w:t>
      </w:r>
    </w:p>
    <w:p w:rsidR="00347BA4" w:rsidRPr="00F30E62" w:rsidRDefault="0006460C" w:rsidP="00214660">
      <w:pPr>
        <w:spacing w:before="120" w:after="120"/>
        <w:ind w:left="567"/>
        <w:jc w:val="both"/>
        <w:rPr>
          <w:rFonts w:ascii="Arial" w:hAnsi="Arial" w:cs="Arial"/>
          <w:bCs/>
          <w:iCs/>
          <w:sz w:val="20"/>
          <w:szCs w:val="20"/>
        </w:rPr>
      </w:pPr>
      <w:r w:rsidRPr="00F30E62">
        <w:rPr>
          <w:rFonts w:ascii="Arial" w:hAnsi="Arial" w:cs="Arial"/>
          <w:sz w:val="20"/>
          <w:szCs w:val="20"/>
        </w:rPr>
        <w:t>Mosty uvedené v </w:t>
      </w:r>
      <w:r w:rsidRPr="00F30E62">
        <w:rPr>
          <w:rFonts w:ascii="Arial" w:hAnsi="Arial" w:cs="Arial"/>
          <w:b/>
          <w:sz w:val="20"/>
          <w:szCs w:val="20"/>
        </w:rPr>
        <w:t>příloz</w:t>
      </w:r>
      <w:r w:rsidR="008F473B" w:rsidRPr="00F30E62">
        <w:rPr>
          <w:rFonts w:ascii="Arial" w:hAnsi="Arial" w:cs="Arial"/>
          <w:b/>
          <w:sz w:val="20"/>
          <w:szCs w:val="20"/>
        </w:rPr>
        <w:t>e</w:t>
      </w:r>
      <w:r w:rsidRPr="00F30E62">
        <w:rPr>
          <w:rFonts w:ascii="Arial" w:hAnsi="Arial" w:cs="Arial"/>
          <w:b/>
          <w:sz w:val="20"/>
          <w:szCs w:val="20"/>
        </w:rPr>
        <w:t xml:space="preserve"> </w:t>
      </w:r>
      <w:r w:rsidR="0019258F" w:rsidRPr="00F30E62">
        <w:rPr>
          <w:rFonts w:ascii="Arial" w:hAnsi="Arial" w:cs="Arial"/>
          <w:b/>
          <w:sz w:val="20"/>
          <w:szCs w:val="20"/>
        </w:rPr>
        <w:t>A5</w:t>
      </w:r>
      <w:r w:rsidRPr="00F30E62">
        <w:rPr>
          <w:rFonts w:ascii="Arial" w:hAnsi="Arial" w:cs="Arial"/>
          <w:sz w:val="20"/>
          <w:szCs w:val="20"/>
        </w:rPr>
        <w:t>, předání dokumentace p</w:t>
      </w:r>
      <w:r w:rsidR="000401DC" w:rsidRPr="00F30E62">
        <w:rPr>
          <w:rFonts w:ascii="Arial" w:hAnsi="Arial" w:cs="Arial"/>
          <w:sz w:val="20"/>
          <w:szCs w:val="20"/>
        </w:rPr>
        <w:t xml:space="preserve">racoviště </w:t>
      </w:r>
      <w:r w:rsidRPr="00F30E62">
        <w:rPr>
          <w:rFonts w:ascii="Arial" w:hAnsi="Arial" w:cs="Arial"/>
          <w:sz w:val="20"/>
          <w:szCs w:val="20"/>
        </w:rPr>
        <w:t xml:space="preserve">objednatele </w:t>
      </w:r>
      <w:r w:rsidR="00566C0C" w:rsidRPr="00F30E62">
        <w:rPr>
          <w:rFonts w:ascii="Arial" w:hAnsi="Arial" w:cs="Arial"/>
          <w:sz w:val="20"/>
          <w:szCs w:val="20"/>
        </w:rPr>
        <w:t>Žďár nad Sázavou, Jihlavská 1, Žďár nad Sázavou 591 01.</w:t>
      </w:r>
    </w:p>
    <w:p w:rsidR="008A2B39" w:rsidRPr="00F30E62" w:rsidRDefault="008A2B39" w:rsidP="003E1423">
      <w:pPr>
        <w:numPr>
          <w:ilvl w:val="0"/>
          <w:numId w:val="37"/>
        </w:numPr>
        <w:spacing w:before="120" w:after="120"/>
        <w:ind w:left="567" w:hanging="567"/>
        <w:rPr>
          <w:rFonts w:ascii="Arial" w:hAnsi="Arial" w:cs="Arial"/>
          <w:bCs/>
          <w:iCs/>
          <w:sz w:val="20"/>
          <w:szCs w:val="20"/>
        </w:rPr>
      </w:pPr>
      <w:r w:rsidRPr="00F30E62">
        <w:rPr>
          <w:rFonts w:ascii="Arial" w:hAnsi="Arial" w:cs="Arial"/>
          <w:bCs/>
          <w:iCs/>
          <w:sz w:val="20"/>
          <w:szCs w:val="20"/>
        </w:rPr>
        <w:t>Objednatel je povinen přistoupit na přiměřené prodloužení lhůty plnění a na úhradu zvýšených nákladů, zejména v těchto případech:</w:t>
      </w:r>
    </w:p>
    <w:p w:rsidR="00E73BBC" w:rsidRPr="00F30E62"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F30E62">
        <w:rPr>
          <w:rFonts w:ascii="Arial" w:hAnsi="Arial" w:cs="Arial"/>
          <w:bCs/>
          <w:iCs/>
          <w:sz w:val="20"/>
          <w:szCs w:val="20"/>
        </w:rPr>
        <w:t>dojde-li během plnění ke změně rozsahu a druhu prací na žádost objednatele,</w:t>
      </w:r>
    </w:p>
    <w:p w:rsidR="008A2B39" w:rsidRPr="00F30E62"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F30E62">
        <w:rPr>
          <w:rFonts w:ascii="Arial" w:hAnsi="Arial" w:cs="Arial"/>
          <w:bCs/>
          <w:iCs/>
          <w:sz w:val="20"/>
          <w:szCs w:val="20"/>
        </w:rPr>
        <w:t>nebude-li moci zhotovitel plynule pokračovat v pracích z jakéhokoliv důvodu na straně objednatele.</w:t>
      </w:r>
    </w:p>
    <w:p w:rsidR="00366879" w:rsidRPr="00F30E62" w:rsidRDefault="00366879" w:rsidP="00366879">
      <w:pPr>
        <w:suppressAutoHyphens/>
        <w:spacing w:before="120" w:after="120" w:line="240" w:lineRule="auto"/>
        <w:ind w:left="1134"/>
        <w:rPr>
          <w:rFonts w:ascii="Arial" w:hAnsi="Arial" w:cs="Arial"/>
          <w:bCs/>
          <w:iCs/>
          <w:sz w:val="20"/>
          <w:szCs w:val="20"/>
        </w:rPr>
      </w:pPr>
    </w:p>
    <w:p w:rsidR="00221E21" w:rsidRPr="00F30E62"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4</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Cena díla</w:t>
      </w:r>
    </w:p>
    <w:p w:rsidR="00221E21" w:rsidRPr="00F30E62"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F30E62">
        <w:rPr>
          <w:rFonts w:ascii="Arial" w:eastAsia="Times New Roman" w:hAnsi="Arial" w:cs="Arial"/>
          <w:sz w:val="20"/>
          <w:szCs w:val="20"/>
          <w:lang w:eastAsia="cs-CZ"/>
        </w:rPr>
        <w:t>Celková c</w:t>
      </w:r>
      <w:r w:rsidR="008A45AE" w:rsidRPr="00F30E62">
        <w:rPr>
          <w:rFonts w:ascii="Arial" w:eastAsia="Times New Roman" w:hAnsi="Arial" w:cs="Arial"/>
          <w:sz w:val="20"/>
          <w:szCs w:val="20"/>
          <w:lang w:eastAsia="cs-CZ"/>
        </w:rPr>
        <w:t>ena</w:t>
      </w:r>
      <w:r w:rsidR="00221E21" w:rsidRPr="00F30E62">
        <w:rPr>
          <w:rFonts w:ascii="Arial" w:hAnsi="Arial" w:cs="Arial"/>
          <w:sz w:val="20"/>
          <w:szCs w:val="20"/>
          <w:lang w:eastAsia="cs-CZ"/>
        </w:rPr>
        <w:t xml:space="preserve"> díla </w:t>
      </w:r>
      <w:r w:rsidR="000F3C3F" w:rsidRPr="00F30E62">
        <w:rPr>
          <w:rFonts w:ascii="Arial" w:eastAsia="Times New Roman" w:hAnsi="Arial" w:cs="Arial"/>
          <w:sz w:val="20"/>
          <w:szCs w:val="20"/>
          <w:lang w:eastAsia="cs-CZ"/>
        </w:rPr>
        <w:t>dle</w:t>
      </w:r>
      <w:r w:rsidR="00221E21" w:rsidRPr="00F30E62">
        <w:rPr>
          <w:rFonts w:ascii="Arial" w:hAnsi="Arial" w:cs="Arial"/>
          <w:sz w:val="20"/>
          <w:szCs w:val="20"/>
          <w:lang w:eastAsia="cs-CZ"/>
        </w:rPr>
        <w:t xml:space="preserve"> </w:t>
      </w:r>
      <w:r w:rsidR="00221E21" w:rsidRPr="00F30E62">
        <w:rPr>
          <w:rFonts w:ascii="Arial" w:hAnsi="Arial" w:cs="Arial"/>
          <w:b/>
          <w:sz w:val="20"/>
          <w:szCs w:val="20"/>
          <w:lang w:eastAsia="cs-CZ"/>
        </w:rPr>
        <w:t>čl. 2</w:t>
      </w:r>
      <w:r w:rsidR="00221E21" w:rsidRPr="00F30E62">
        <w:rPr>
          <w:rFonts w:ascii="Arial" w:hAnsi="Arial" w:cs="Arial"/>
          <w:sz w:val="20"/>
          <w:szCs w:val="20"/>
          <w:lang w:eastAsia="cs-CZ"/>
        </w:rPr>
        <w:t xml:space="preserve"> této smlouvy činí:</w:t>
      </w:r>
    </w:p>
    <w:p w:rsidR="00221E21" w:rsidRPr="00F30E62" w:rsidRDefault="00221E21" w:rsidP="008B692E">
      <w:pPr>
        <w:spacing w:before="120" w:after="120" w:line="240" w:lineRule="auto"/>
        <w:ind w:left="993" w:firstLine="423"/>
        <w:rPr>
          <w:rFonts w:ascii="Arial" w:hAnsi="Arial" w:cs="Arial"/>
          <w:color w:val="FF0000"/>
          <w:sz w:val="20"/>
          <w:szCs w:val="20"/>
          <w:lang w:eastAsia="cs-CZ"/>
        </w:rPr>
      </w:pPr>
      <w:r w:rsidRPr="00F30E62">
        <w:rPr>
          <w:rFonts w:ascii="Arial" w:hAnsi="Arial" w:cs="Arial"/>
          <w:color w:val="FF0000"/>
          <w:sz w:val="20"/>
          <w:szCs w:val="20"/>
          <w:lang w:eastAsia="cs-CZ"/>
        </w:rPr>
        <w:t>Cena bez DPH</w:t>
      </w:r>
      <w:r w:rsidR="000F3C3F" w:rsidRPr="00F30E62">
        <w:rPr>
          <w:rFonts w:ascii="Arial" w:eastAsia="Times New Roman" w:hAnsi="Arial" w:cs="Arial"/>
          <w:color w:val="FF0000"/>
          <w:sz w:val="20"/>
          <w:szCs w:val="20"/>
          <w:lang w:eastAsia="cs-CZ"/>
        </w:rPr>
        <w:t xml:space="preserve">  </w:t>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t>………………………… Kč</w:t>
      </w:r>
    </w:p>
    <w:p w:rsidR="00221E21" w:rsidRPr="00F30E62" w:rsidRDefault="00221E21" w:rsidP="008B692E">
      <w:pPr>
        <w:spacing w:before="120" w:after="120" w:line="240" w:lineRule="auto"/>
        <w:ind w:left="993" w:firstLine="423"/>
        <w:rPr>
          <w:rFonts w:ascii="Arial" w:hAnsi="Arial" w:cs="Arial"/>
          <w:color w:val="FF0000"/>
          <w:sz w:val="20"/>
          <w:szCs w:val="20"/>
          <w:lang w:eastAsia="cs-CZ"/>
        </w:rPr>
      </w:pPr>
      <w:r w:rsidRPr="00F30E62">
        <w:rPr>
          <w:rFonts w:ascii="Arial" w:hAnsi="Arial" w:cs="Arial"/>
          <w:color w:val="FF0000"/>
          <w:sz w:val="20"/>
          <w:szCs w:val="20"/>
          <w:lang w:eastAsia="cs-CZ"/>
        </w:rPr>
        <w:t>DPH (2</w:t>
      </w:r>
      <w:r w:rsidR="008A2B39" w:rsidRPr="00F30E62">
        <w:rPr>
          <w:rFonts w:ascii="Arial" w:hAnsi="Arial" w:cs="Arial"/>
          <w:color w:val="FF0000"/>
          <w:sz w:val="20"/>
          <w:szCs w:val="20"/>
          <w:lang w:eastAsia="cs-CZ"/>
        </w:rPr>
        <w:t>1</w:t>
      </w:r>
      <w:r w:rsidRPr="00F30E62">
        <w:rPr>
          <w:rFonts w:ascii="Arial" w:hAnsi="Arial" w:cs="Arial"/>
          <w:color w:val="FF0000"/>
          <w:sz w:val="20"/>
          <w:szCs w:val="20"/>
          <w:lang w:eastAsia="cs-CZ"/>
        </w:rPr>
        <w:t>%)</w:t>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t>………………………… Kč</w:t>
      </w:r>
    </w:p>
    <w:p w:rsidR="00221E21" w:rsidRPr="00F30E62" w:rsidRDefault="00221E21" w:rsidP="008B692E">
      <w:pPr>
        <w:spacing w:before="120" w:after="120" w:line="240" w:lineRule="auto"/>
        <w:ind w:left="993" w:firstLine="423"/>
        <w:rPr>
          <w:rFonts w:ascii="Arial" w:hAnsi="Arial" w:cs="Arial"/>
          <w:b/>
          <w:color w:val="FF0000"/>
          <w:sz w:val="20"/>
          <w:szCs w:val="20"/>
          <w:lang w:eastAsia="cs-CZ"/>
        </w:rPr>
      </w:pPr>
      <w:r w:rsidRPr="00F30E62">
        <w:rPr>
          <w:rFonts w:ascii="Arial" w:hAnsi="Arial" w:cs="Arial"/>
          <w:b/>
          <w:color w:val="FF0000"/>
          <w:sz w:val="20"/>
          <w:szCs w:val="20"/>
          <w:lang w:eastAsia="cs-CZ"/>
        </w:rPr>
        <w:t>Cena celkem s DPH</w:t>
      </w:r>
      <w:r w:rsidR="000F3C3F" w:rsidRPr="00F30E62">
        <w:rPr>
          <w:rFonts w:ascii="Arial" w:eastAsia="Times New Roman" w:hAnsi="Arial" w:cs="Arial"/>
          <w:b/>
          <w:color w:val="FF0000"/>
          <w:sz w:val="20"/>
          <w:szCs w:val="20"/>
          <w:lang w:eastAsia="cs-CZ"/>
        </w:rPr>
        <w:t xml:space="preserve"> </w:t>
      </w:r>
      <w:r w:rsidRPr="00F30E62">
        <w:rPr>
          <w:rFonts w:ascii="Arial" w:hAnsi="Arial" w:cs="Arial"/>
          <w:b/>
          <w:color w:val="FF0000"/>
          <w:sz w:val="20"/>
          <w:szCs w:val="20"/>
          <w:lang w:eastAsia="cs-CZ"/>
        </w:rPr>
        <w:tab/>
      </w:r>
      <w:r w:rsidRPr="00F30E62">
        <w:rPr>
          <w:rFonts w:ascii="Arial" w:hAnsi="Arial" w:cs="Arial"/>
          <w:b/>
          <w:color w:val="FF0000"/>
          <w:sz w:val="20"/>
          <w:szCs w:val="20"/>
          <w:lang w:eastAsia="cs-CZ"/>
        </w:rPr>
        <w:tab/>
      </w:r>
      <w:r w:rsidRPr="00F30E62">
        <w:rPr>
          <w:rFonts w:ascii="Arial" w:hAnsi="Arial" w:cs="Arial"/>
          <w:b/>
          <w:bCs/>
          <w:color w:val="FF0000"/>
          <w:sz w:val="20"/>
          <w:szCs w:val="20"/>
          <w:lang w:eastAsia="cs-CZ"/>
        </w:rPr>
        <w:t xml:space="preserve">………………………… </w:t>
      </w:r>
      <w:r w:rsidRPr="00F30E62">
        <w:rPr>
          <w:rFonts w:ascii="Arial" w:hAnsi="Arial" w:cs="Arial"/>
          <w:b/>
          <w:color w:val="FF0000"/>
          <w:sz w:val="20"/>
          <w:szCs w:val="20"/>
          <w:lang w:eastAsia="cs-CZ"/>
        </w:rPr>
        <w:t>Kč</w:t>
      </w:r>
    </w:p>
    <w:p w:rsidR="000F3C3F" w:rsidRPr="00F30E62"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F30E62">
        <w:rPr>
          <w:rFonts w:ascii="Arial" w:hAnsi="Arial" w:cs="Arial"/>
          <w:sz w:val="20"/>
          <w:szCs w:val="20"/>
        </w:rPr>
        <w:t>V ceně jsou obsaženy všechny práce a činnosti nutné ke splnění díla</w:t>
      </w:r>
      <w:r w:rsidR="00E73BBC" w:rsidRPr="00F30E62">
        <w:rPr>
          <w:rFonts w:ascii="Arial" w:eastAsia="Times New Roman" w:hAnsi="Arial" w:cs="Arial"/>
          <w:sz w:val="20"/>
          <w:szCs w:val="20"/>
          <w:lang w:eastAsia="cs-CZ"/>
        </w:rPr>
        <w:t xml:space="preserve"> a</w:t>
      </w:r>
      <w:r w:rsidR="00E73BBC" w:rsidRPr="00F30E62">
        <w:rPr>
          <w:rFonts w:ascii="Arial" w:eastAsia="Times New Roman" w:hAnsi="Arial" w:cs="Arial"/>
          <w:b/>
          <w:sz w:val="20"/>
          <w:szCs w:val="20"/>
          <w:lang w:eastAsia="cs-CZ"/>
        </w:rPr>
        <w:t xml:space="preserve"> </w:t>
      </w:r>
      <w:r w:rsidR="00E73BBC" w:rsidRPr="00F30E62">
        <w:rPr>
          <w:rFonts w:ascii="Arial" w:eastAsia="Times New Roman" w:hAnsi="Arial" w:cs="Arial"/>
          <w:sz w:val="20"/>
          <w:szCs w:val="20"/>
          <w:lang w:eastAsia="cs-CZ"/>
        </w:rPr>
        <w:t xml:space="preserve">odměna za užití nehmotného statku dle </w:t>
      </w:r>
      <w:r w:rsidR="008B692E" w:rsidRPr="00F30E62">
        <w:rPr>
          <w:rFonts w:ascii="Arial" w:eastAsia="Times New Roman" w:hAnsi="Arial" w:cs="Arial"/>
          <w:b/>
          <w:sz w:val="20"/>
          <w:szCs w:val="20"/>
          <w:lang w:eastAsia="cs-CZ"/>
        </w:rPr>
        <w:t>odst</w:t>
      </w:r>
      <w:r w:rsidR="00E73BBC" w:rsidRPr="00F30E62">
        <w:rPr>
          <w:rFonts w:ascii="Arial" w:eastAsia="Times New Roman" w:hAnsi="Arial" w:cs="Arial"/>
          <w:b/>
          <w:sz w:val="20"/>
          <w:szCs w:val="20"/>
          <w:lang w:eastAsia="cs-CZ"/>
        </w:rPr>
        <w:t>.</w:t>
      </w:r>
      <w:r w:rsidR="003F06E6" w:rsidRPr="00F30E62">
        <w:rPr>
          <w:rFonts w:ascii="Arial" w:eastAsia="Times New Roman" w:hAnsi="Arial" w:cs="Arial"/>
          <w:b/>
          <w:sz w:val="20"/>
          <w:szCs w:val="20"/>
          <w:lang w:eastAsia="cs-CZ"/>
        </w:rPr>
        <w:t xml:space="preserve"> 9</w:t>
      </w:r>
      <w:r w:rsidR="00E73BBC" w:rsidRPr="00F30E62">
        <w:rPr>
          <w:rFonts w:ascii="Arial" w:eastAsia="Times New Roman" w:hAnsi="Arial" w:cs="Arial"/>
          <w:b/>
          <w:sz w:val="20"/>
          <w:szCs w:val="20"/>
          <w:lang w:eastAsia="cs-CZ"/>
        </w:rPr>
        <w:t>.7</w:t>
      </w:r>
      <w:r w:rsidRPr="00F30E62">
        <w:rPr>
          <w:rFonts w:ascii="Arial" w:hAnsi="Arial" w:cs="Arial"/>
          <w:sz w:val="20"/>
          <w:szCs w:val="20"/>
        </w:rPr>
        <w:t xml:space="preserve">. Cena je dohodnuta jako cena maximální, nejvýše přípustná, pevná po celou dobu plnění. Struktura ceny díla je rozepsána na jednotlivé mosty podle </w:t>
      </w:r>
      <w:r w:rsidRPr="00F30E62">
        <w:rPr>
          <w:rFonts w:ascii="Arial" w:hAnsi="Arial" w:cs="Arial"/>
          <w:b/>
          <w:sz w:val="20"/>
          <w:szCs w:val="20"/>
        </w:rPr>
        <w:t xml:space="preserve">přílohy </w:t>
      </w:r>
      <w:r w:rsidR="0019258F" w:rsidRPr="00F30E62">
        <w:rPr>
          <w:rFonts w:ascii="Arial" w:hAnsi="Arial" w:cs="Arial"/>
          <w:b/>
          <w:sz w:val="20"/>
          <w:szCs w:val="20"/>
        </w:rPr>
        <w:t>A5</w:t>
      </w:r>
      <w:r w:rsidR="00534B62" w:rsidRPr="00F30E62">
        <w:rPr>
          <w:rFonts w:ascii="Arial" w:hAnsi="Arial" w:cs="Arial"/>
          <w:b/>
          <w:sz w:val="20"/>
          <w:szCs w:val="20"/>
        </w:rPr>
        <w:t xml:space="preserve"> </w:t>
      </w:r>
      <w:r w:rsidR="00534B62" w:rsidRPr="00F30E62">
        <w:rPr>
          <w:rFonts w:ascii="Arial" w:hAnsi="Arial" w:cs="Arial"/>
          <w:sz w:val="20"/>
          <w:szCs w:val="20"/>
        </w:rPr>
        <w:t>této smlouvy</w:t>
      </w:r>
      <w:r w:rsidR="00221E21" w:rsidRPr="00F30E62">
        <w:rPr>
          <w:rFonts w:ascii="Arial" w:hAnsi="Arial" w:cs="Arial"/>
          <w:sz w:val="20"/>
          <w:szCs w:val="20"/>
          <w:lang w:eastAsia="cs-CZ"/>
        </w:rPr>
        <w:t>.</w:t>
      </w:r>
      <w:r w:rsidR="000F3C3F" w:rsidRPr="00F30E62">
        <w:rPr>
          <w:rFonts w:ascii="Arial" w:eastAsia="Times New Roman" w:hAnsi="Arial" w:cs="Arial"/>
          <w:sz w:val="20"/>
          <w:szCs w:val="20"/>
          <w:lang w:eastAsia="cs-CZ"/>
        </w:rPr>
        <w:t xml:space="preserve"> </w:t>
      </w:r>
    </w:p>
    <w:p w:rsidR="00221E21" w:rsidRPr="00F30E62"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F30E62">
        <w:rPr>
          <w:rFonts w:ascii="Arial" w:eastAsia="Times New Roman" w:hAnsi="Arial" w:cs="Arial"/>
          <w:sz w:val="20"/>
          <w:szCs w:val="20"/>
          <w:lang w:eastAsia="cs-CZ"/>
        </w:rPr>
        <w:t>Celkovou a pro účely fakturace rozhodnou cenou se rozumí cena včetně DPH.</w:t>
      </w:r>
      <w:r w:rsidR="00221E21" w:rsidRPr="00F30E62">
        <w:rPr>
          <w:rFonts w:ascii="Arial" w:hAnsi="Arial" w:cs="Arial"/>
          <w:sz w:val="20"/>
          <w:szCs w:val="20"/>
          <w:lang w:eastAsia="cs-CZ"/>
        </w:rPr>
        <w:t xml:space="preserve"> </w:t>
      </w:r>
    </w:p>
    <w:p w:rsidR="00714F3B" w:rsidRPr="00F30E62"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F30E62">
        <w:rPr>
          <w:rFonts w:ascii="Arial" w:eastAsia="Times New Roman" w:hAnsi="Arial" w:cs="Arial"/>
          <w:sz w:val="20"/>
          <w:szCs w:val="20"/>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F30E62">
        <w:rPr>
          <w:rFonts w:ascii="Arial" w:eastAsia="Times New Roman" w:hAnsi="Arial" w:cs="Arial"/>
          <w:sz w:val="20"/>
          <w:szCs w:val="20"/>
          <w:lang w:eastAsia="cs-CZ"/>
        </w:rPr>
        <w:t xml:space="preserve">. </w:t>
      </w:r>
    </w:p>
    <w:p w:rsidR="007E6AD7" w:rsidRPr="00F30E62" w:rsidRDefault="007E6AD7" w:rsidP="003E1423">
      <w:pPr>
        <w:numPr>
          <w:ilvl w:val="1"/>
          <w:numId w:val="49"/>
        </w:numPr>
        <w:spacing w:before="120" w:after="120"/>
        <w:ind w:left="567" w:hanging="567"/>
        <w:jc w:val="both"/>
        <w:rPr>
          <w:rFonts w:ascii="Arial" w:hAnsi="Arial" w:cs="Arial"/>
          <w:b/>
          <w:bCs/>
          <w:sz w:val="20"/>
          <w:szCs w:val="20"/>
        </w:rPr>
      </w:pPr>
      <w:r w:rsidRPr="00F30E62">
        <w:rPr>
          <w:rFonts w:ascii="Arial" w:hAnsi="Arial" w:cs="Arial"/>
          <w:sz w:val="20"/>
          <w:szCs w:val="20"/>
        </w:rPr>
        <w:t xml:space="preserve">Dalším důvodem pro překročení ceny díla jsou tzv. dodatečné služby, které vyplynou z požadavků objednatele nebo na základě postupu zhotovitele dle </w:t>
      </w:r>
      <w:r w:rsidRPr="00F30E62">
        <w:rPr>
          <w:rFonts w:ascii="Arial" w:hAnsi="Arial" w:cs="Arial"/>
          <w:b/>
          <w:sz w:val="20"/>
          <w:szCs w:val="20"/>
        </w:rPr>
        <w:t xml:space="preserve">§ 2594 </w:t>
      </w:r>
      <w:r w:rsidR="00C45593" w:rsidRPr="00F30E62">
        <w:rPr>
          <w:rFonts w:ascii="Arial" w:hAnsi="Arial" w:cs="Arial"/>
          <w:b/>
          <w:sz w:val="20"/>
          <w:szCs w:val="20"/>
        </w:rPr>
        <w:t>OZ</w:t>
      </w:r>
      <w:r w:rsidRPr="00F30E62">
        <w:rPr>
          <w:rFonts w:ascii="Arial" w:hAnsi="Arial" w:cs="Arial"/>
          <w:b/>
          <w:sz w:val="20"/>
          <w:szCs w:val="20"/>
        </w:rPr>
        <w:t>.</w:t>
      </w:r>
      <w:r w:rsidRPr="00F30E62">
        <w:rPr>
          <w:rFonts w:ascii="Arial" w:hAnsi="Arial" w:cs="Arial"/>
          <w:sz w:val="20"/>
          <w:szCs w:val="20"/>
        </w:rPr>
        <w:t xml:space="preserve"> Pro účely této smlouvy jsou dodatečné služby vždy spojeny s výdejem veřejných prostředků a</w:t>
      </w:r>
      <w:r w:rsidR="00DE650E" w:rsidRPr="00F30E62">
        <w:rPr>
          <w:rFonts w:ascii="Arial" w:hAnsi="Arial" w:cs="Arial"/>
          <w:sz w:val="20"/>
          <w:szCs w:val="20"/>
        </w:rPr>
        <w:t> </w:t>
      </w:r>
      <w:r w:rsidRPr="00F30E62">
        <w:rPr>
          <w:rFonts w:ascii="Arial" w:hAnsi="Arial" w:cs="Arial"/>
          <w:sz w:val="20"/>
          <w:szCs w:val="20"/>
        </w:rPr>
        <w:t>podléhají postupům</w:t>
      </w:r>
      <w:r w:rsidR="00E73BBC" w:rsidRPr="00F30E62">
        <w:rPr>
          <w:rFonts w:ascii="Arial" w:hAnsi="Arial" w:cs="Arial"/>
          <w:sz w:val="20"/>
          <w:szCs w:val="20"/>
        </w:rPr>
        <w:t xml:space="preserve"> </w:t>
      </w:r>
      <w:r w:rsidR="0015328B" w:rsidRPr="00F30E62">
        <w:rPr>
          <w:rFonts w:ascii="Arial" w:hAnsi="Arial" w:cs="Arial"/>
          <w:sz w:val="20"/>
          <w:szCs w:val="20"/>
        </w:rPr>
        <w:t>ustanovení</w:t>
      </w:r>
      <w:r w:rsidR="0015328B" w:rsidRPr="00F30E62">
        <w:rPr>
          <w:rFonts w:ascii="Arial" w:hAnsi="Arial" w:cs="Arial"/>
          <w:b/>
          <w:sz w:val="20"/>
          <w:szCs w:val="20"/>
        </w:rPr>
        <w:t xml:space="preserve"> § 222</w:t>
      </w:r>
      <w:r w:rsidR="00E73BBC" w:rsidRPr="00F30E62">
        <w:rPr>
          <w:rFonts w:ascii="Arial" w:hAnsi="Arial" w:cs="Arial"/>
          <w:sz w:val="20"/>
          <w:szCs w:val="20"/>
        </w:rPr>
        <w:t xml:space="preserve"> </w:t>
      </w:r>
      <w:r w:rsidR="003E7731" w:rsidRPr="00F30E62">
        <w:rPr>
          <w:rFonts w:ascii="Arial" w:eastAsia="Times New Roman" w:hAnsi="Arial" w:cs="Arial"/>
          <w:b/>
          <w:sz w:val="20"/>
          <w:szCs w:val="20"/>
          <w:lang w:eastAsia="ar-SA"/>
        </w:rPr>
        <w:t>zákona č. 13</w:t>
      </w:r>
      <w:r w:rsidR="00497421" w:rsidRPr="00F30E62">
        <w:rPr>
          <w:rFonts w:ascii="Arial" w:eastAsia="Times New Roman" w:hAnsi="Arial" w:cs="Arial"/>
          <w:b/>
          <w:sz w:val="20"/>
          <w:szCs w:val="20"/>
          <w:lang w:eastAsia="ar-SA"/>
        </w:rPr>
        <w:t>4</w:t>
      </w:r>
      <w:r w:rsidR="003E7731" w:rsidRPr="00F30E62">
        <w:rPr>
          <w:rFonts w:ascii="Arial" w:eastAsia="Times New Roman" w:hAnsi="Arial" w:cs="Arial"/>
          <w:b/>
          <w:sz w:val="20"/>
          <w:szCs w:val="20"/>
          <w:lang w:eastAsia="ar-SA"/>
        </w:rPr>
        <w:t>/20</w:t>
      </w:r>
      <w:r w:rsidR="00497421" w:rsidRPr="00F30E62">
        <w:rPr>
          <w:rFonts w:ascii="Arial" w:eastAsia="Times New Roman" w:hAnsi="Arial" w:cs="Arial"/>
          <w:b/>
          <w:sz w:val="20"/>
          <w:szCs w:val="20"/>
          <w:lang w:eastAsia="ar-SA"/>
        </w:rPr>
        <w:t>1</w:t>
      </w:r>
      <w:r w:rsidR="003E7731" w:rsidRPr="00F30E62">
        <w:rPr>
          <w:rFonts w:ascii="Arial" w:eastAsia="Times New Roman" w:hAnsi="Arial" w:cs="Arial"/>
          <w:b/>
          <w:sz w:val="20"/>
          <w:szCs w:val="20"/>
          <w:lang w:eastAsia="ar-SA"/>
        </w:rPr>
        <w:t>6 Sb.</w:t>
      </w:r>
      <w:r w:rsidR="001C5691" w:rsidRPr="00F30E62">
        <w:rPr>
          <w:rFonts w:ascii="Arial" w:eastAsia="Times New Roman" w:hAnsi="Arial" w:cs="Arial"/>
          <w:b/>
          <w:sz w:val="20"/>
          <w:szCs w:val="20"/>
          <w:lang w:eastAsia="ar-SA"/>
        </w:rPr>
        <w:t>,</w:t>
      </w:r>
      <w:r w:rsidR="003E7731" w:rsidRPr="00F30E62">
        <w:rPr>
          <w:rFonts w:ascii="Arial" w:eastAsia="Times New Roman" w:hAnsi="Arial" w:cs="Arial"/>
          <w:b/>
          <w:sz w:val="20"/>
          <w:szCs w:val="20"/>
          <w:lang w:eastAsia="ar-SA"/>
        </w:rPr>
        <w:t> o </w:t>
      </w:r>
      <w:r w:rsidR="00A9305C" w:rsidRPr="00F30E62">
        <w:rPr>
          <w:rFonts w:ascii="Arial" w:eastAsia="Times New Roman" w:hAnsi="Arial" w:cs="Arial"/>
          <w:b/>
          <w:sz w:val="20"/>
          <w:szCs w:val="20"/>
          <w:lang w:eastAsia="ar-SA"/>
        </w:rPr>
        <w:t xml:space="preserve">zadávání </w:t>
      </w:r>
      <w:r w:rsidR="003E7731" w:rsidRPr="00F30E62">
        <w:rPr>
          <w:rFonts w:ascii="Arial" w:eastAsia="Times New Roman" w:hAnsi="Arial" w:cs="Arial"/>
          <w:b/>
          <w:sz w:val="20"/>
          <w:szCs w:val="20"/>
          <w:lang w:eastAsia="ar-SA"/>
        </w:rPr>
        <w:t>veřejných zakáz</w:t>
      </w:r>
      <w:r w:rsidR="00A9305C" w:rsidRPr="00F30E62">
        <w:rPr>
          <w:rFonts w:ascii="Arial" w:eastAsia="Times New Roman" w:hAnsi="Arial" w:cs="Arial"/>
          <w:b/>
          <w:sz w:val="20"/>
          <w:szCs w:val="20"/>
          <w:lang w:eastAsia="ar-SA"/>
        </w:rPr>
        <w:t>e</w:t>
      </w:r>
      <w:r w:rsidR="003E7731" w:rsidRPr="00F30E62">
        <w:rPr>
          <w:rFonts w:ascii="Arial" w:eastAsia="Times New Roman" w:hAnsi="Arial" w:cs="Arial"/>
          <w:b/>
          <w:sz w:val="20"/>
          <w:szCs w:val="20"/>
          <w:lang w:eastAsia="ar-SA"/>
        </w:rPr>
        <w:t>k,</w:t>
      </w:r>
      <w:r w:rsidR="003E7731" w:rsidRPr="00F30E62">
        <w:rPr>
          <w:rFonts w:ascii="Arial" w:eastAsia="Times New Roman" w:hAnsi="Arial" w:cs="Arial"/>
          <w:sz w:val="20"/>
          <w:szCs w:val="20"/>
          <w:lang w:eastAsia="ar-SA"/>
        </w:rPr>
        <w:t xml:space="preserve"> </w:t>
      </w:r>
      <w:r w:rsidR="003E7731" w:rsidRPr="00F30E62">
        <w:rPr>
          <w:rFonts w:ascii="Arial" w:eastAsia="Times New Roman" w:hAnsi="Arial" w:cs="Arial"/>
          <w:b/>
          <w:sz w:val="20"/>
          <w:szCs w:val="20"/>
          <w:lang w:eastAsia="ar-SA"/>
        </w:rPr>
        <w:t>v</w:t>
      </w:r>
      <w:r w:rsidR="00DE650E" w:rsidRPr="00F30E62">
        <w:rPr>
          <w:rFonts w:ascii="Arial" w:eastAsia="Times New Roman" w:hAnsi="Arial" w:cs="Arial"/>
          <w:b/>
          <w:sz w:val="20"/>
          <w:szCs w:val="20"/>
          <w:lang w:eastAsia="ar-SA"/>
        </w:rPr>
        <w:t> </w:t>
      </w:r>
      <w:r w:rsidR="003E7731" w:rsidRPr="00F30E62">
        <w:rPr>
          <w:rFonts w:ascii="Arial" w:eastAsia="Times New Roman" w:hAnsi="Arial" w:cs="Arial"/>
          <w:b/>
          <w:sz w:val="20"/>
          <w:szCs w:val="20"/>
          <w:lang w:eastAsia="ar-SA"/>
        </w:rPr>
        <w:t>platném znění</w:t>
      </w:r>
      <w:r w:rsidR="003E7731" w:rsidRPr="00F30E62">
        <w:rPr>
          <w:rFonts w:ascii="Arial" w:eastAsia="Times New Roman" w:hAnsi="Arial" w:cs="Arial"/>
          <w:sz w:val="20"/>
          <w:szCs w:val="20"/>
          <w:lang w:eastAsia="ar-SA"/>
        </w:rPr>
        <w:t xml:space="preserve"> (dále jen „Z</w:t>
      </w:r>
      <w:r w:rsidR="00A9305C" w:rsidRPr="00F30E62">
        <w:rPr>
          <w:rFonts w:ascii="Arial" w:eastAsia="Times New Roman" w:hAnsi="Arial" w:cs="Arial"/>
          <w:sz w:val="20"/>
          <w:szCs w:val="20"/>
          <w:lang w:eastAsia="ar-SA"/>
        </w:rPr>
        <w:t>Z</w:t>
      </w:r>
      <w:r w:rsidR="003E7731" w:rsidRPr="00F30E62">
        <w:rPr>
          <w:rFonts w:ascii="Arial" w:eastAsia="Times New Roman" w:hAnsi="Arial" w:cs="Arial"/>
          <w:sz w:val="20"/>
          <w:szCs w:val="20"/>
          <w:lang w:eastAsia="ar-SA"/>
        </w:rPr>
        <w:t>VZ“)</w:t>
      </w:r>
      <w:r w:rsidR="00A9305C" w:rsidRPr="00F30E62">
        <w:rPr>
          <w:rFonts w:ascii="Arial" w:eastAsia="Times New Roman" w:hAnsi="Arial" w:cs="Arial"/>
          <w:snapToGrid w:val="0"/>
          <w:color w:val="000000"/>
          <w:sz w:val="20"/>
          <w:szCs w:val="20"/>
          <w:lang w:eastAsia="cs-CZ"/>
        </w:rPr>
        <w:t>.</w:t>
      </w:r>
      <w:r w:rsidRPr="00F30E62">
        <w:rPr>
          <w:rFonts w:ascii="Arial" w:hAnsi="Arial" w:cs="Arial"/>
          <w:sz w:val="20"/>
          <w:szCs w:val="20"/>
        </w:rPr>
        <w:t xml:space="preserve"> </w:t>
      </w:r>
    </w:p>
    <w:p w:rsidR="007E6AD7" w:rsidRPr="00F30E62"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F30E62">
        <w:rPr>
          <w:rFonts w:ascii="Arial" w:hAnsi="Arial" w:cs="Arial"/>
          <w:sz w:val="20"/>
          <w:szCs w:val="20"/>
        </w:rPr>
        <w:t>Dodatečné služby</w:t>
      </w:r>
      <w:r w:rsidR="001012D8" w:rsidRPr="00F30E62">
        <w:rPr>
          <w:rFonts w:ascii="Arial" w:hAnsi="Arial" w:cs="Arial"/>
          <w:sz w:val="20"/>
          <w:szCs w:val="20"/>
        </w:rPr>
        <w:t xml:space="preserve"> </w:t>
      </w:r>
      <w:r w:rsidR="007E6AD7" w:rsidRPr="00F30E62">
        <w:rPr>
          <w:rFonts w:ascii="Arial" w:hAnsi="Arial" w:cs="Arial"/>
          <w:snapToGrid w:val="0"/>
          <w:sz w:val="20"/>
          <w:szCs w:val="20"/>
        </w:rPr>
        <w:t xml:space="preserve">nad rámec předmětu plnění smlouvy mající dopad na zvýšení ceny </w:t>
      </w:r>
      <w:r w:rsidRPr="00F30E62">
        <w:rPr>
          <w:rFonts w:ascii="Arial" w:hAnsi="Arial" w:cs="Arial"/>
          <w:snapToGrid w:val="0"/>
          <w:sz w:val="20"/>
          <w:szCs w:val="20"/>
        </w:rPr>
        <w:t>díla vyžadují</w:t>
      </w:r>
      <w:r w:rsidR="007E6AD7" w:rsidRPr="00F30E62">
        <w:rPr>
          <w:rFonts w:ascii="Arial" w:hAnsi="Arial" w:cs="Arial"/>
          <w:snapToGrid w:val="0"/>
          <w:sz w:val="20"/>
          <w:szCs w:val="20"/>
        </w:rPr>
        <w:t xml:space="preserve"> předchozí dohodu smluvních stran formou písemného dodatku ke smlouvě. </w:t>
      </w:r>
    </w:p>
    <w:p w:rsidR="007E6AD7" w:rsidRPr="00F30E62"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F30E62">
        <w:rPr>
          <w:rFonts w:ascii="Arial" w:hAnsi="Arial" w:cs="Arial"/>
          <w:sz w:val="20"/>
          <w:szCs w:val="20"/>
        </w:rPr>
        <w:t xml:space="preserve">Pokud zhotovitel provede </w:t>
      </w:r>
      <w:r w:rsidRPr="00F30E62">
        <w:rPr>
          <w:rFonts w:ascii="Arial" w:hAnsi="Arial" w:cs="Arial"/>
          <w:b/>
          <w:sz w:val="20"/>
          <w:szCs w:val="20"/>
        </w:rPr>
        <w:t>dodatečné s</w:t>
      </w:r>
      <w:r w:rsidR="001012D8" w:rsidRPr="00F30E62">
        <w:rPr>
          <w:rFonts w:ascii="Arial" w:hAnsi="Arial" w:cs="Arial"/>
          <w:b/>
          <w:sz w:val="20"/>
          <w:szCs w:val="20"/>
        </w:rPr>
        <w:t xml:space="preserve">lužby </w:t>
      </w:r>
      <w:r w:rsidRPr="00F30E62">
        <w:rPr>
          <w:rFonts w:ascii="Arial" w:hAnsi="Arial" w:cs="Arial"/>
          <w:sz w:val="20"/>
          <w:szCs w:val="20"/>
        </w:rPr>
        <w:t xml:space="preserve">a nedohodne se s objednatelem na ceně díla postupem dle </w:t>
      </w:r>
      <w:r w:rsidRPr="00F30E62">
        <w:rPr>
          <w:rFonts w:ascii="Arial" w:hAnsi="Arial" w:cs="Arial"/>
          <w:b/>
          <w:sz w:val="20"/>
          <w:szCs w:val="20"/>
        </w:rPr>
        <w:t xml:space="preserve">§ 2612 odst. 1 </w:t>
      </w:r>
      <w:r w:rsidR="00C45593" w:rsidRPr="00F30E62">
        <w:rPr>
          <w:rFonts w:ascii="Arial" w:hAnsi="Arial" w:cs="Arial"/>
          <w:b/>
          <w:sz w:val="20"/>
          <w:szCs w:val="20"/>
        </w:rPr>
        <w:t>OZ</w:t>
      </w:r>
      <w:r w:rsidRPr="00F30E62">
        <w:rPr>
          <w:rFonts w:ascii="Arial" w:hAnsi="Arial" w:cs="Arial"/>
          <w:b/>
          <w:sz w:val="20"/>
          <w:szCs w:val="20"/>
        </w:rPr>
        <w:t xml:space="preserve">, </w:t>
      </w:r>
      <w:r w:rsidRPr="00F30E62">
        <w:rPr>
          <w:rFonts w:ascii="Arial" w:hAnsi="Arial" w:cs="Arial"/>
          <w:sz w:val="20"/>
          <w:szCs w:val="20"/>
        </w:rPr>
        <w:t xml:space="preserve">pak zhotovitel díla nemá právo na úhradu ceny té části díla, která nebyla provedena v souladu s </w:t>
      </w:r>
      <w:r w:rsidRPr="00F30E62">
        <w:rPr>
          <w:rFonts w:ascii="Arial" w:hAnsi="Arial" w:cs="Arial"/>
          <w:b/>
          <w:sz w:val="20"/>
          <w:szCs w:val="20"/>
        </w:rPr>
        <w:t xml:space="preserve">§ 2614 </w:t>
      </w:r>
      <w:r w:rsidR="00C45593" w:rsidRPr="00F30E62">
        <w:rPr>
          <w:rFonts w:ascii="Arial" w:hAnsi="Arial" w:cs="Arial"/>
          <w:b/>
          <w:sz w:val="20"/>
          <w:szCs w:val="20"/>
        </w:rPr>
        <w:t>OZ</w:t>
      </w:r>
      <w:r w:rsidRPr="00F30E62">
        <w:rPr>
          <w:rFonts w:ascii="Arial" w:hAnsi="Arial" w:cs="Arial"/>
          <w:b/>
          <w:sz w:val="20"/>
          <w:szCs w:val="20"/>
        </w:rPr>
        <w:t xml:space="preserve"> </w:t>
      </w:r>
      <w:r w:rsidRPr="00F30E62">
        <w:rPr>
          <w:rFonts w:ascii="Arial" w:hAnsi="Arial" w:cs="Arial"/>
          <w:sz w:val="20"/>
          <w:szCs w:val="20"/>
        </w:rPr>
        <w:t>a nelze ze strany zhotovitele požadovat po objednateli vydání bezdůvodného obohacení z titulu takto zhotovitelem provedených a</w:t>
      </w:r>
      <w:r w:rsidR="00301994" w:rsidRPr="00F30E62">
        <w:rPr>
          <w:rFonts w:ascii="Arial" w:hAnsi="Arial" w:cs="Arial"/>
          <w:sz w:val="20"/>
          <w:szCs w:val="20"/>
        </w:rPr>
        <w:t> </w:t>
      </w:r>
      <w:r w:rsidRPr="00F30E62">
        <w:rPr>
          <w:rFonts w:ascii="Arial" w:hAnsi="Arial" w:cs="Arial"/>
          <w:sz w:val="20"/>
          <w:szCs w:val="20"/>
        </w:rPr>
        <w:t xml:space="preserve">předem objednatelem neodsouhlasených </w:t>
      </w:r>
      <w:r w:rsidRPr="00F30E62">
        <w:rPr>
          <w:rFonts w:ascii="Arial" w:hAnsi="Arial" w:cs="Arial"/>
          <w:b/>
          <w:sz w:val="20"/>
          <w:szCs w:val="20"/>
        </w:rPr>
        <w:t>dodatečných s</w:t>
      </w:r>
      <w:r w:rsidR="001012D8" w:rsidRPr="00F30E62">
        <w:rPr>
          <w:rFonts w:ascii="Arial" w:hAnsi="Arial" w:cs="Arial"/>
          <w:b/>
          <w:sz w:val="20"/>
          <w:szCs w:val="20"/>
        </w:rPr>
        <w:t>lužeb.</w:t>
      </w:r>
    </w:p>
    <w:p w:rsidR="007E6AD7" w:rsidRPr="00F30E62" w:rsidRDefault="007E6AD7" w:rsidP="003E1423">
      <w:pPr>
        <w:numPr>
          <w:ilvl w:val="1"/>
          <w:numId w:val="49"/>
        </w:numPr>
        <w:spacing w:before="120" w:after="120"/>
        <w:ind w:left="567" w:hanging="567"/>
        <w:jc w:val="both"/>
        <w:rPr>
          <w:rFonts w:ascii="Arial" w:hAnsi="Arial" w:cs="Arial"/>
          <w:bCs/>
          <w:sz w:val="20"/>
          <w:szCs w:val="20"/>
        </w:rPr>
      </w:pPr>
      <w:r w:rsidRPr="00F30E62">
        <w:rPr>
          <w:rFonts w:ascii="Arial" w:hAnsi="Arial" w:cs="Arial"/>
          <w:snapToGrid w:val="0"/>
          <w:sz w:val="20"/>
          <w:szCs w:val="20"/>
        </w:rPr>
        <w:t>Veškeré dodatečné s</w:t>
      </w:r>
      <w:r w:rsidR="001012D8" w:rsidRPr="00F30E62">
        <w:rPr>
          <w:rFonts w:ascii="Arial" w:hAnsi="Arial" w:cs="Arial"/>
          <w:snapToGrid w:val="0"/>
          <w:sz w:val="20"/>
          <w:szCs w:val="20"/>
        </w:rPr>
        <w:t>lužby</w:t>
      </w:r>
      <w:r w:rsidRPr="00F30E62">
        <w:rPr>
          <w:rFonts w:ascii="Arial" w:hAnsi="Arial" w:cs="Arial"/>
          <w:sz w:val="20"/>
          <w:szCs w:val="20"/>
        </w:rPr>
        <w:t xml:space="preserve">, </w:t>
      </w:r>
      <w:r w:rsidRPr="00F30E62">
        <w:rPr>
          <w:rFonts w:ascii="Arial" w:hAnsi="Arial" w:cs="Arial"/>
          <w:snapToGrid w:val="0"/>
          <w:sz w:val="20"/>
          <w:szCs w:val="20"/>
        </w:rPr>
        <w:t>které jsou</w:t>
      </w:r>
      <w:r w:rsidRPr="00F30E62">
        <w:rPr>
          <w:rFonts w:ascii="Arial" w:hAnsi="Arial" w:cs="Arial"/>
          <w:b/>
          <w:sz w:val="20"/>
          <w:szCs w:val="20"/>
        </w:rPr>
        <w:t xml:space="preserve"> </w:t>
      </w:r>
      <w:r w:rsidRPr="00F30E62">
        <w:rPr>
          <w:rFonts w:ascii="Arial" w:hAnsi="Arial" w:cs="Arial"/>
          <w:snapToGrid w:val="0"/>
          <w:sz w:val="20"/>
          <w:szCs w:val="20"/>
        </w:rPr>
        <w:t xml:space="preserve">nezbytné pro dokončení </w:t>
      </w:r>
      <w:r w:rsidR="001012D8" w:rsidRPr="00F30E62">
        <w:rPr>
          <w:rFonts w:ascii="Arial" w:hAnsi="Arial" w:cs="Arial"/>
          <w:snapToGrid w:val="0"/>
          <w:sz w:val="20"/>
          <w:szCs w:val="20"/>
        </w:rPr>
        <w:t>díla</w:t>
      </w:r>
      <w:r w:rsidR="008F473B" w:rsidRPr="00F30E62">
        <w:rPr>
          <w:rFonts w:ascii="Arial" w:hAnsi="Arial" w:cs="Arial"/>
          <w:snapToGrid w:val="0"/>
          <w:sz w:val="20"/>
          <w:szCs w:val="20"/>
        </w:rPr>
        <w:t>,</w:t>
      </w:r>
      <w:r w:rsidR="001012D8" w:rsidRPr="00F30E62">
        <w:rPr>
          <w:rFonts w:ascii="Arial" w:hAnsi="Arial" w:cs="Arial"/>
          <w:snapToGrid w:val="0"/>
          <w:sz w:val="20"/>
          <w:szCs w:val="20"/>
        </w:rPr>
        <w:t xml:space="preserve"> </w:t>
      </w:r>
      <w:r w:rsidRPr="00F30E62">
        <w:rPr>
          <w:rFonts w:ascii="Arial" w:hAnsi="Arial" w:cs="Arial"/>
          <w:snapToGrid w:val="0"/>
          <w:sz w:val="20"/>
          <w:szCs w:val="20"/>
        </w:rPr>
        <w:t>musí být písemně dohodnuty osobami oprávněnými jednat ve věcech smlouvy a v souladu se Z</w:t>
      </w:r>
      <w:r w:rsidR="005114D5" w:rsidRPr="00F30E62">
        <w:rPr>
          <w:rFonts w:ascii="Arial" w:hAnsi="Arial" w:cs="Arial"/>
          <w:snapToGrid w:val="0"/>
          <w:sz w:val="20"/>
          <w:szCs w:val="20"/>
        </w:rPr>
        <w:t>Z</w:t>
      </w:r>
      <w:r w:rsidRPr="00F30E62">
        <w:rPr>
          <w:rFonts w:ascii="Arial" w:hAnsi="Arial" w:cs="Arial"/>
          <w:snapToGrid w:val="0"/>
          <w:sz w:val="20"/>
          <w:szCs w:val="20"/>
        </w:rPr>
        <w:t>VZ.</w:t>
      </w:r>
      <w:r w:rsidRPr="00F30E62">
        <w:rPr>
          <w:rFonts w:ascii="Arial" w:hAnsi="Arial" w:cs="Arial"/>
          <w:bCs/>
          <w:sz w:val="20"/>
          <w:szCs w:val="20"/>
        </w:rPr>
        <w:t xml:space="preserve"> </w:t>
      </w:r>
    </w:p>
    <w:p w:rsidR="001F67A6" w:rsidRPr="00F30E62"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F30E62">
        <w:rPr>
          <w:rFonts w:ascii="Arial" w:hAnsi="Arial" w:cs="Arial"/>
          <w:snapToGrid w:val="0"/>
          <w:sz w:val="20"/>
          <w:szCs w:val="20"/>
        </w:rPr>
        <w:lastRenderedPageBreak/>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F30E62" w:rsidRDefault="00366879" w:rsidP="00366879">
      <w:pPr>
        <w:tabs>
          <w:tab w:val="num" w:pos="576"/>
        </w:tabs>
        <w:spacing w:before="120" w:after="120"/>
        <w:ind w:left="567"/>
        <w:jc w:val="both"/>
        <w:rPr>
          <w:rFonts w:ascii="Arial" w:hAnsi="Arial" w:cs="Arial"/>
          <w:snapToGrid w:val="0"/>
          <w:sz w:val="20"/>
          <w:szCs w:val="20"/>
        </w:rPr>
      </w:pPr>
    </w:p>
    <w:p w:rsidR="00221E21" w:rsidRPr="00F30E62"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5</w:t>
      </w:r>
    </w:p>
    <w:p w:rsidR="00221E21" w:rsidRPr="00F30E62"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Způsob provádění díla a d</w:t>
      </w:r>
      <w:r w:rsidR="00221E21" w:rsidRPr="00F30E62">
        <w:rPr>
          <w:rFonts w:ascii="Arial" w:hAnsi="Arial" w:cs="Arial"/>
          <w:b/>
          <w:sz w:val="20"/>
          <w:szCs w:val="20"/>
        </w:rPr>
        <w:t>odání díla</w:t>
      </w:r>
    </w:p>
    <w:p w:rsidR="00347BA4" w:rsidRPr="00F30E62"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Zhotovitel je povinen informovat objednatele zastoupeného inspektorem mostů o</w:t>
      </w:r>
      <w:r w:rsidR="00FF2B66" w:rsidRPr="00F30E62">
        <w:rPr>
          <w:rFonts w:ascii="Arial" w:hAnsi="Arial" w:cs="Arial"/>
          <w:sz w:val="20"/>
          <w:szCs w:val="20"/>
        </w:rPr>
        <w:t> </w:t>
      </w:r>
      <w:r w:rsidRPr="00F30E62">
        <w:rPr>
          <w:rFonts w:ascii="Arial" w:hAnsi="Arial" w:cs="Arial"/>
          <w:sz w:val="20"/>
          <w:szCs w:val="20"/>
        </w:rPr>
        <w:t>termínu provádění prohlídek mostů minimálně 14</w:t>
      </w:r>
      <w:r w:rsidR="00E17AC8" w:rsidRPr="00F30E62">
        <w:rPr>
          <w:rFonts w:ascii="Arial" w:hAnsi="Arial" w:cs="Arial"/>
          <w:sz w:val="20"/>
          <w:szCs w:val="20"/>
        </w:rPr>
        <w:t xml:space="preserve"> kalendářních</w:t>
      </w:r>
      <w:r w:rsidRPr="00F30E62">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F30E62">
        <w:rPr>
          <w:rFonts w:ascii="Arial" w:hAnsi="Arial" w:cs="Arial"/>
          <w:sz w:val="20"/>
          <w:szCs w:val="20"/>
        </w:rPr>
        <w:t> </w:t>
      </w:r>
      <w:r w:rsidRPr="00F30E62">
        <w:rPr>
          <w:rFonts w:ascii="Arial" w:hAnsi="Arial" w:cs="Arial"/>
          <w:sz w:val="20"/>
          <w:szCs w:val="20"/>
        </w:rPr>
        <w:t>inspektorem mostů.</w:t>
      </w:r>
    </w:p>
    <w:p w:rsidR="00221E21"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Datem odevzdání díla, nebo jeho části, je den, kdy zhotovitel doručí dílo na adresu místa plnění a je podepsán doklad o jeho předání</w:t>
      </w:r>
      <w:r w:rsidR="00221E21"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Zhotovitel odevzdá dílo v etapách v souladu s</w:t>
      </w:r>
      <w:r w:rsidR="007F5DE8" w:rsidRPr="00F30E62">
        <w:rPr>
          <w:rFonts w:ascii="Arial" w:hAnsi="Arial" w:cs="Arial"/>
          <w:sz w:val="20"/>
          <w:szCs w:val="20"/>
        </w:rPr>
        <w:t> dohodnutou dobou plnění</w:t>
      </w:r>
      <w:r w:rsidRPr="00F30E62">
        <w:rPr>
          <w:rFonts w:ascii="Arial" w:hAnsi="Arial" w:cs="Arial"/>
          <w:sz w:val="20"/>
          <w:szCs w:val="20"/>
        </w:rPr>
        <w:t xml:space="preserve"> na adresu místa plnění.</w:t>
      </w:r>
      <w:r w:rsidR="00EF1F55"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 xml:space="preserve">Zhotovitel provede dílo svým jménem na svou odpovědnost. Zhotovitel prohlašuje, že nepředá provedení </w:t>
      </w:r>
      <w:r w:rsidR="00E17AC8" w:rsidRPr="00F30E62">
        <w:rPr>
          <w:rFonts w:ascii="Arial" w:hAnsi="Arial" w:cs="Arial"/>
          <w:sz w:val="20"/>
          <w:szCs w:val="20"/>
        </w:rPr>
        <w:t xml:space="preserve">celého </w:t>
      </w:r>
      <w:r w:rsidRPr="00F30E62">
        <w:rPr>
          <w:rFonts w:ascii="Arial" w:hAnsi="Arial" w:cs="Arial"/>
          <w:sz w:val="20"/>
          <w:szCs w:val="20"/>
        </w:rPr>
        <w:t>díla</w:t>
      </w:r>
      <w:r w:rsidR="00E17AC8" w:rsidRPr="00F30E62">
        <w:rPr>
          <w:rFonts w:ascii="Arial" w:hAnsi="Arial" w:cs="Arial"/>
          <w:sz w:val="20"/>
          <w:szCs w:val="20"/>
        </w:rPr>
        <w:t xml:space="preserve"> </w:t>
      </w:r>
      <w:r w:rsidRPr="00F30E62">
        <w:rPr>
          <w:rFonts w:ascii="Arial" w:hAnsi="Arial" w:cs="Arial"/>
          <w:sz w:val="20"/>
          <w:szCs w:val="20"/>
        </w:rPr>
        <w:t>jinému zhotoviteli</w:t>
      </w:r>
      <w:r w:rsidR="00EF1F55" w:rsidRPr="00F30E62">
        <w:rPr>
          <w:rFonts w:ascii="Arial" w:hAnsi="Arial" w:cs="Arial"/>
          <w:sz w:val="20"/>
          <w:szCs w:val="20"/>
          <w:lang w:eastAsia="cs-CZ"/>
        </w:rPr>
        <w:t>.</w:t>
      </w:r>
    </w:p>
    <w:p w:rsidR="007D79CA" w:rsidRPr="00F30E62"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F30E62">
        <w:rPr>
          <w:rFonts w:ascii="Arial" w:hAnsi="Arial" w:cs="Arial"/>
          <w:snapToGrid w:val="0"/>
          <w:sz w:val="20"/>
          <w:szCs w:val="20"/>
        </w:rPr>
        <w:t xml:space="preserve">Dílo bude provedeno s veškerou péčí a odborností, bude předáno kompletní a bez </w:t>
      </w:r>
      <w:r w:rsidR="000F3C3F" w:rsidRPr="00F30E62">
        <w:rPr>
          <w:rFonts w:ascii="Arial" w:eastAsia="Times New Roman" w:hAnsi="Arial" w:cs="Arial"/>
          <w:sz w:val="20"/>
          <w:szCs w:val="20"/>
          <w:lang w:eastAsia="cs-CZ"/>
        </w:rPr>
        <w:t>vad</w:t>
      </w:r>
      <w:r w:rsidR="00874367" w:rsidRPr="00F30E62">
        <w:rPr>
          <w:rFonts w:ascii="Arial" w:eastAsia="Times New Roman" w:hAnsi="Arial" w:cs="Arial"/>
          <w:sz w:val="20"/>
          <w:szCs w:val="20"/>
          <w:lang w:eastAsia="cs-CZ"/>
        </w:rPr>
        <w:t>,</w:t>
      </w:r>
      <w:r w:rsidRPr="00F30E62">
        <w:rPr>
          <w:rFonts w:ascii="Arial" w:hAnsi="Arial" w:cs="Arial"/>
          <w:snapToGrid w:val="0"/>
          <w:sz w:val="20"/>
          <w:szCs w:val="20"/>
        </w:rPr>
        <w:t xml:space="preserve"> v</w:t>
      </w:r>
      <w:r w:rsidR="000F3C3F" w:rsidRPr="00F30E62">
        <w:rPr>
          <w:rFonts w:ascii="Arial" w:eastAsia="Times New Roman" w:hAnsi="Arial" w:cs="Arial"/>
          <w:sz w:val="20"/>
          <w:szCs w:val="20"/>
          <w:lang w:eastAsia="cs-CZ"/>
        </w:rPr>
        <w:t> </w:t>
      </w:r>
      <w:r w:rsidRPr="00F30E62">
        <w:rPr>
          <w:rFonts w:ascii="Arial" w:hAnsi="Arial" w:cs="Arial"/>
          <w:snapToGrid w:val="0"/>
          <w:sz w:val="20"/>
          <w:szCs w:val="20"/>
        </w:rPr>
        <w:t>rozsahu a v termínech stanovených touto smlouvou, a to osobně odpovědnému pracovníkovi objednatele na základě předávacího protokolu.</w:t>
      </w:r>
      <w:r w:rsidR="000F3C3F" w:rsidRPr="00F30E62">
        <w:rPr>
          <w:rFonts w:ascii="Arial" w:eastAsia="Times New Roman" w:hAnsi="Arial" w:cs="Arial"/>
          <w:sz w:val="20"/>
          <w:szCs w:val="20"/>
          <w:lang w:eastAsia="cs-CZ"/>
        </w:rPr>
        <w:t xml:space="preserve"> </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Objednatel je oprávněn kontrolovat provádění</w:t>
      </w:r>
      <w:r w:rsidR="007D79CA" w:rsidRPr="00F30E62">
        <w:rPr>
          <w:rFonts w:ascii="Arial" w:hAnsi="Arial" w:cs="Arial"/>
          <w:sz w:val="20"/>
          <w:szCs w:val="20"/>
        </w:rPr>
        <w:t xml:space="preserve"> díla</w:t>
      </w:r>
      <w:r w:rsidRPr="00F30E62">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Zhotovitel je povinen </w:t>
      </w:r>
      <w:r w:rsidR="003E7731" w:rsidRPr="00F30E62">
        <w:rPr>
          <w:rFonts w:ascii="Arial" w:eastAsia="Times New Roman" w:hAnsi="Arial" w:cs="Arial"/>
          <w:sz w:val="20"/>
          <w:szCs w:val="20"/>
          <w:lang w:eastAsia="cs-CZ"/>
        </w:rPr>
        <w:t xml:space="preserve">dle </w:t>
      </w:r>
      <w:r w:rsidR="003E7731" w:rsidRPr="00F30E62">
        <w:rPr>
          <w:rFonts w:ascii="Arial" w:eastAsia="Times New Roman" w:hAnsi="Arial" w:cs="Arial"/>
          <w:b/>
          <w:sz w:val="20"/>
          <w:szCs w:val="20"/>
          <w:lang w:eastAsia="cs-CZ"/>
        </w:rPr>
        <w:t xml:space="preserve">§ 2594 </w:t>
      </w:r>
      <w:r w:rsidR="00C45593" w:rsidRPr="00F30E62">
        <w:rPr>
          <w:rFonts w:ascii="Arial" w:eastAsia="Times New Roman" w:hAnsi="Arial" w:cs="Arial"/>
          <w:b/>
          <w:sz w:val="20"/>
          <w:szCs w:val="20"/>
          <w:lang w:eastAsia="cs-CZ"/>
        </w:rPr>
        <w:t>OZ</w:t>
      </w:r>
      <w:r w:rsidR="003E7731" w:rsidRPr="00F30E62">
        <w:rPr>
          <w:rFonts w:ascii="Arial" w:eastAsia="Times New Roman" w:hAnsi="Arial" w:cs="Arial"/>
          <w:sz w:val="20"/>
          <w:szCs w:val="20"/>
          <w:lang w:eastAsia="cs-CZ"/>
        </w:rPr>
        <w:t xml:space="preserve"> </w:t>
      </w:r>
      <w:r w:rsidRPr="00F30E62">
        <w:rPr>
          <w:rFonts w:ascii="Arial" w:eastAsia="Times New Roman" w:hAnsi="Arial" w:cs="Arial"/>
          <w:sz w:val="20"/>
          <w:szCs w:val="20"/>
          <w:lang w:eastAsia="cs-CZ"/>
        </w:rPr>
        <w:t>upozornit objednatele bez zbytečného odkladu na nevhodnou povahu věcí</w:t>
      </w:r>
      <w:r w:rsidR="00507403" w:rsidRPr="00F30E62">
        <w:rPr>
          <w:rFonts w:ascii="Arial" w:eastAsia="Times New Roman" w:hAnsi="Arial" w:cs="Arial"/>
          <w:sz w:val="20"/>
          <w:szCs w:val="20"/>
          <w:lang w:eastAsia="cs-CZ"/>
        </w:rPr>
        <w:t>, kterou</w:t>
      </w:r>
      <w:r w:rsidR="0070279C" w:rsidRPr="00F30E62">
        <w:rPr>
          <w:rFonts w:ascii="Arial" w:eastAsia="Times New Roman" w:hAnsi="Arial" w:cs="Arial"/>
          <w:sz w:val="20"/>
          <w:szCs w:val="20"/>
          <w:lang w:eastAsia="cs-CZ"/>
        </w:rPr>
        <w:t xml:space="preserve"> mu ob</w:t>
      </w:r>
      <w:r w:rsidR="00507403" w:rsidRPr="00F30E62">
        <w:rPr>
          <w:rFonts w:ascii="Arial" w:eastAsia="Times New Roman" w:hAnsi="Arial" w:cs="Arial"/>
          <w:sz w:val="20"/>
          <w:szCs w:val="20"/>
          <w:lang w:eastAsia="cs-CZ"/>
        </w:rPr>
        <w:t>j</w:t>
      </w:r>
      <w:r w:rsidR="0070279C" w:rsidRPr="00F30E62">
        <w:rPr>
          <w:rFonts w:ascii="Arial" w:eastAsia="Times New Roman" w:hAnsi="Arial" w:cs="Arial"/>
          <w:sz w:val="20"/>
          <w:szCs w:val="20"/>
          <w:lang w:eastAsia="cs-CZ"/>
        </w:rPr>
        <w:t xml:space="preserve">ednatel k provedení díla předal </w:t>
      </w:r>
      <w:r w:rsidRPr="00F30E62">
        <w:rPr>
          <w:rFonts w:ascii="Arial" w:eastAsia="Times New Roman" w:hAnsi="Arial" w:cs="Arial"/>
          <w:sz w:val="20"/>
          <w:szCs w:val="20"/>
          <w:lang w:eastAsia="cs-CZ"/>
        </w:rPr>
        <w:t xml:space="preserve">nebo </w:t>
      </w:r>
      <w:r w:rsidR="0070279C" w:rsidRPr="00F30E62">
        <w:rPr>
          <w:rFonts w:ascii="Arial" w:eastAsia="Times New Roman" w:hAnsi="Arial" w:cs="Arial"/>
          <w:sz w:val="20"/>
          <w:szCs w:val="20"/>
          <w:lang w:eastAsia="cs-CZ"/>
        </w:rPr>
        <w:t xml:space="preserve">příkazů </w:t>
      </w:r>
      <w:r w:rsidRPr="00F30E62">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F30E62"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Překáží</w:t>
      </w:r>
      <w:r w:rsidR="008F473B" w:rsidRPr="00F30E62">
        <w:rPr>
          <w:rFonts w:ascii="Arial" w:eastAsia="Times New Roman" w:hAnsi="Arial" w:cs="Arial"/>
          <w:sz w:val="20"/>
          <w:szCs w:val="20"/>
          <w:lang w:eastAsia="cs-CZ"/>
        </w:rPr>
        <w:t>-</w:t>
      </w:r>
      <w:r w:rsidR="00507403" w:rsidRPr="00F30E62">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F30E62">
        <w:rPr>
          <w:rFonts w:ascii="Arial" w:eastAsia="Times New Roman" w:hAnsi="Arial" w:cs="Arial"/>
          <w:sz w:val="20"/>
          <w:szCs w:val="20"/>
          <w:lang w:eastAsia="cs-CZ"/>
        </w:rPr>
        <w:t>-</w:t>
      </w:r>
      <w:r w:rsidR="00507403" w:rsidRPr="00F30E62">
        <w:rPr>
          <w:rFonts w:ascii="Arial" w:eastAsia="Times New Roman" w:hAnsi="Arial" w:cs="Arial"/>
          <w:sz w:val="20"/>
          <w:szCs w:val="20"/>
          <w:lang w:eastAsia="cs-CZ"/>
        </w:rPr>
        <w:t xml:space="preserve">li objednatel na provádění díla s použitím předané věci nebo </w:t>
      </w:r>
      <w:r w:rsidR="00D961EF" w:rsidRPr="00F30E62">
        <w:rPr>
          <w:rFonts w:ascii="Arial" w:eastAsia="Times New Roman" w:hAnsi="Arial" w:cs="Arial"/>
          <w:sz w:val="20"/>
          <w:szCs w:val="20"/>
          <w:lang w:eastAsia="cs-CZ"/>
        </w:rPr>
        <w:t>podle</w:t>
      </w:r>
      <w:r w:rsidR="00507403" w:rsidRPr="00F30E62">
        <w:rPr>
          <w:rFonts w:ascii="Arial" w:eastAsia="Times New Roman" w:hAnsi="Arial" w:cs="Arial"/>
          <w:sz w:val="20"/>
          <w:szCs w:val="20"/>
          <w:lang w:eastAsia="cs-CZ"/>
        </w:rPr>
        <w:t xml:space="preserve"> </w:t>
      </w:r>
      <w:r w:rsidR="00D961EF" w:rsidRPr="00F30E62">
        <w:rPr>
          <w:rFonts w:ascii="Arial" w:eastAsia="Times New Roman" w:hAnsi="Arial" w:cs="Arial"/>
          <w:sz w:val="20"/>
          <w:szCs w:val="20"/>
          <w:lang w:eastAsia="cs-CZ"/>
        </w:rPr>
        <w:t>daného</w:t>
      </w:r>
      <w:r w:rsidR="00507403" w:rsidRPr="00F30E62">
        <w:rPr>
          <w:rFonts w:ascii="Arial" w:eastAsia="Times New Roman" w:hAnsi="Arial" w:cs="Arial"/>
          <w:sz w:val="20"/>
          <w:szCs w:val="20"/>
          <w:lang w:eastAsia="cs-CZ"/>
        </w:rPr>
        <w:t xml:space="preserve"> příka</w:t>
      </w:r>
      <w:r w:rsidR="00D961EF" w:rsidRPr="00F30E62">
        <w:rPr>
          <w:rFonts w:ascii="Arial" w:eastAsia="Times New Roman" w:hAnsi="Arial" w:cs="Arial"/>
          <w:sz w:val="20"/>
          <w:szCs w:val="20"/>
          <w:lang w:eastAsia="cs-CZ"/>
        </w:rPr>
        <w:t>z</w:t>
      </w:r>
      <w:r w:rsidR="00507403" w:rsidRPr="00F30E62">
        <w:rPr>
          <w:rFonts w:ascii="Arial" w:eastAsia="Times New Roman" w:hAnsi="Arial" w:cs="Arial"/>
          <w:sz w:val="20"/>
          <w:szCs w:val="20"/>
          <w:lang w:eastAsia="cs-CZ"/>
        </w:rPr>
        <w:t>u, má zhotovitel právo požadovat, aby tak</w:t>
      </w:r>
      <w:r w:rsidR="00D961EF" w:rsidRPr="00F30E62">
        <w:rPr>
          <w:rFonts w:ascii="Arial" w:eastAsia="Times New Roman" w:hAnsi="Arial" w:cs="Arial"/>
          <w:sz w:val="20"/>
          <w:szCs w:val="20"/>
          <w:lang w:eastAsia="cs-CZ"/>
        </w:rPr>
        <w:t xml:space="preserve"> objednatel učinil v písemné formě.</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Zhotovitel je oprávněn provést dílo i před sjednanou dobou dle </w:t>
      </w:r>
      <w:r w:rsidRPr="00F30E62">
        <w:rPr>
          <w:rFonts w:ascii="Arial" w:eastAsia="Times New Roman" w:hAnsi="Arial" w:cs="Arial"/>
          <w:b/>
          <w:sz w:val="20"/>
          <w:szCs w:val="20"/>
          <w:lang w:eastAsia="cs-CZ"/>
        </w:rPr>
        <w:t>čl. 3</w:t>
      </w:r>
      <w:r w:rsidRPr="00F30E62">
        <w:rPr>
          <w:rFonts w:ascii="Arial" w:eastAsia="Times New Roman" w:hAnsi="Arial" w:cs="Arial"/>
          <w:sz w:val="20"/>
          <w:szCs w:val="20"/>
          <w:lang w:eastAsia="cs-CZ"/>
        </w:rPr>
        <w:t>.</w:t>
      </w:r>
      <w:r w:rsidR="00D961EF" w:rsidRPr="00F30E62">
        <w:rPr>
          <w:rFonts w:ascii="Arial" w:eastAsia="Times New Roman" w:hAnsi="Arial" w:cs="Arial"/>
          <w:sz w:val="20"/>
          <w:szCs w:val="20"/>
          <w:lang w:eastAsia="cs-CZ"/>
        </w:rPr>
        <w:t xml:space="preserve"> této </w:t>
      </w:r>
      <w:r w:rsidR="00916689" w:rsidRPr="00F30E62">
        <w:rPr>
          <w:rFonts w:ascii="Arial" w:eastAsia="Times New Roman" w:hAnsi="Arial" w:cs="Arial"/>
          <w:sz w:val="20"/>
          <w:szCs w:val="20"/>
          <w:lang w:eastAsia="cs-CZ"/>
        </w:rPr>
        <w:t>s</w:t>
      </w:r>
      <w:r w:rsidR="00D961EF" w:rsidRPr="00F30E62">
        <w:rPr>
          <w:rFonts w:ascii="Arial" w:eastAsia="Times New Roman" w:hAnsi="Arial" w:cs="Arial"/>
          <w:sz w:val="20"/>
          <w:szCs w:val="20"/>
          <w:lang w:eastAsia="cs-CZ"/>
        </w:rPr>
        <w:t>mlouvy.</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Kontaktní osoby objednatele a osoby pověřené provedením díla </w:t>
      </w:r>
      <w:r w:rsidR="00482506" w:rsidRPr="00F30E62">
        <w:rPr>
          <w:rFonts w:ascii="Arial" w:eastAsia="Times New Roman" w:hAnsi="Arial" w:cs="Arial"/>
          <w:sz w:val="20"/>
          <w:szCs w:val="20"/>
          <w:lang w:eastAsia="cs-CZ"/>
        </w:rPr>
        <w:t>jsou uvedeny v </w:t>
      </w:r>
      <w:r w:rsidR="00482506" w:rsidRPr="00F30E62">
        <w:rPr>
          <w:rFonts w:ascii="Arial" w:eastAsia="Times New Roman" w:hAnsi="Arial" w:cs="Arial"/>
          <w:b/>
          <w:sz w:val="20"/>
          <w:szCs w:val="20"/>
          <w:lang w:eastAsia="cs-CZ"/>
        </w:rPr>
        <w:t xml:space="preserve">příloze </w:t>
      </w:r>
      <w:r w:rsidR="0019258F" w:rsidRPr="00F30E62">
        <w:rPr>
          <w:rFonts w:ascii="Arial" w:eastAsia="Times New Roman" w:hAnsi="Arial" w:cs="Arial"/>
          <w:b/>
          <w:sz w:val="20"/>
          <w:szCs w:val="20"/>
          <w:lang w:eastAsia="cs-CZ"/>
        </w:rPr>
        <w:t>B1</w:t>
      </w:r>
    </w:p>
    <w:p w:rsidR="00D961E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Dílo je</w:t>
      </w:r>
      <w:r w:rsidR="00D961EF" w:rsidRPr="00F30E62">
        <w:rPr>
          <w:rFonts w:ascii="Arial" w:eastAsia="Times New Roman" w:hAnsi="Arial" w:cs="Arial"/>
          <w:sz w:val="20"/>
          <w:szCs w:val="20"/>
          <w:lang w:eastAsia="cs-CZ"/>
        </w:rPr>
        <w:t xml:space="preserve"> </w:t>
      </w:r>
      <w:r w:rsidR="007D79CA" w:rsidRPr="00F30E62">
        <w:rPr>
          <w:rFonts w:ascii="Arial" w:hAnsi="Arial" w:cs="Arial"/>
          <w:sz w:val="20"/>
          <w:szCs w:val="20"/>
        </w:rPr>
        <w:t>provedeno</w:t>
      </w:r>
      <w:r w:rsidR="00D961EF" w:rsidRPr="00F30E62">
        <w:rPr>
          <w:rFonts w:ascii="Arial" w:eastAsia="Times New Roman" w:hAnsi="Arial" w:cs="Arial"/>
          <w:sz w:val="20"/>
          <w:szCs w:val="20"/>
          <w:lang w:eastAsia="cs-CZ"/>
        </w:rPr>
        <w:t xml:space="preserve">, je-li dokončeno a předáno </w:t>
      </w:r>
      <w:r w:rsidRPr="00F30E62">
        <w:rPr>
          <w:rFonts w:ascii="Arial" w:eastAsia="Times New Roman" w:hAnsi="Arial" w:cs="Arial"/>
          <w:sz w:val="20"/>
          <w:szCs w:val="20"/>
          <w:lang w:eastAsia="cs-CZ"/>
        </w:rPr>
        <w:t>objednateli v rozsahu dle p</w:t>
      </w:r>
      <w:r w:rsidRPr="00F30E62">
        <w:rPr>
          <w:rFonts w:ascii="Arial" w:eastAsia="Times New Roman" w:hAnsi="Arial" w:cs="Arial"/>
          <w:b/>
          <w:sz w:val="20"/>
          <w:szCs w:val="20"/>
          <w:lang w:eastAsia="cs-CZ"/>
        </w:rPr>
        <w:t xml:space="preserve">řílohy </w:t>
      </w:r>
      <w:r w:rsidR="0019258F" w:rsidRPr="00F30E62">
        <w:rPr>
          <w:rFonts w:ascii="Arial" w:eastAsia="Times New Roman" w:hAnsi="Arial" w:cs="Arial"/>
          <w:b/>
          <w:sz w:val="20"/>
          <w:szCs w:val="20"/>
          <w:lang w:eastAsia="cs-CZ"/>
        </w:rPr>
        <w:t>A5</w:t>
      </w:r>
      <w:r w:rsidR="00841D0C" w:rsidRPr="00F30E62">
        <w:rPr>
          <w:rFonts w:ascii="Arial" w:eastAsia="Times New Roman" w:hAnsi="Arial" w:cs="Arial"/>
          <w:b/>
          <w:sz w:val="20"/>
          <w:szCs w:val="20"/>
          <w:lang w:eastAsia="cs-CZ"/>
        </w:rPr>
        <w:t xml:space="preserve"> </w:t>
      </w:r>
      <w:r w:rsidR="00D961EF" w:rsidRPr="00F30E62">
        <w:rPr>
          <w:rFonts w:ascii="Arial" w:eastAsia="Times New Roman" w:hAnsi="Arial" w:cs="Arial"/>
          <w:sz w:val="20"/>
          <w:szCs w:val="20"/>
          <w:lang w:eastAsia="cs-CZ"/>
        </w:rPr>
        <w:t xml:space="preserve">této </w:t>
      </w:r>
      <w:r w:rsidR="0011376D" w:rsidRPr="00F30E62">
        <w:rPr>
          <w:rFonts w:ascii="Arial" w:eastAsia="Times New Roman" w:hAnsi="Arial" w:cs="Arial"/>
          <w:sz w:val="20"/>
          <w:szCs w:val="20"/>
          <w:lang w:eastAsia="cs-CZ"/>
        </w:rPr>
        <w:t>s</w:t>
      </w:r>
      <w:r w:rsidR="00D961EF" w:rsidRPr="00F30E62">
        <w:rPr>
          <w:rFonts w:ascii="Arial" w:eastAsia="Times New Roman" w:hAnsi="Arial" w:cs="Arial"/>
          <w:sz w:val="20"/>
          <w:szCs w:val="20"/>
          <w:lang w:eastAsia="cs-CZ"/>
        </w:rPr>
        <w:t xml:space="preserve">mlouvy. </w:t>
      </w:r>
    </w:p>
    <w:p w:rsidR="007D79CA" w:rsidRPr="00F30E62"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F30E62">
        <w:rPr>
          <w:rFonts w:ascii="Arial" w:eastAsia="Times New Roman" w:hAnsi="Arial" w:cs="Arial"/>
          <w:sz w:val="20"/>
          <w:szCs w:val="20"/>
          <w:lang w:eastAsia="cs-CZ"/>
        </w:rPr>
        <w:t>Předání díla bude provedeno na základě písemného</w:t>
      </w:r>
      <w:r w:rsidR="00E34BB8" w:rsidRPr="00F30E62">
        <w:rPr>
          <w:rFonts w:ascii="Arial" w:eastAsia="Times New Roman" w:hAnsi="Arial" w:cs="Arial"/>
          <w:sz w:val="20"/>
          <w:szCs w:val="20"/>
          <w:lang w:eastAsia="cs-CZ"/>
        </w:rPr>
        <w:t xml:space="preserve"> Předávacího</w:t>
      </w:r>
      <w:r w:rsidRPr="00F30E62">
        <w:rPr>
          <w:rFonts w:ascii="Arial" w:eastAsia="Times New Roman" w:hAnsi="Arial" w:cs="Arial"/>
          <w:sz w:val="20"/>
          <w:szCs w:val="20"/>
          <w:lang w:eastAsia="cs-CZ"/>
        </w:rPr>
        <w:t xml:space="preserve"> protokolu podepsaného oprávněnými zástupci</w:t>
      </w:r>
      <w:r w:rsidR="007D79CA" w:rsidRPr="00F30E62">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F30E62"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F30E62"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6</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Placení a fakturace</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color w:val="000000"/>
          <w:sz w:val="20"/>
          <w:szCs w:val="20"/>
        </w:rPr>
        <w:t xml:space="preserve">Zhotovitel po předání díla v souladu s touto smlouvou je povinen vystavit fakturu za dílo a doporučeně </w:t>
      </w:r>
      <w:r w:rsidR="0011376D" w:rsidRPr="00F30E62">
        <w:rPr>
          <w:rFonts w:ascii="Arial" w:eastAsia="Times New Roman" w:hAnsi="Arial" w:cs="Arial"/>
          <w:snapToGrid w:val="0"/>
          <w:color w:val="000000"/>
          <w:sz w:val="20"/>
          <w:szCs w:val="20"/>
          <w:lang w:eastAsia="cs-CZ"/>
        </w:rPr>
        <w:t>ji</w:t>
      </w:r>
      <w:r w:rsidR="000F3C3F" w:rsidRPr="00F30E62">
        <w:rPr>
          <w:rFonts w:ascii="Arial" w:eastAsia="Times New Roman" w:hAnsi="Arial" w:cs="Arial"/>
          <w:snapToGrid w:val="0"/>
          <w:color w:val="000000"/>
          <w:sz w:val="20"/>
          <w:szCs w:val="20"/>
          <w:lang w:eastAsia="cs-CZ"/>
        </w:rPr>
        <w:t xml:space="preserve"> odeslat </w:t>
      </w:r>
      <w:r w:rsidRPr="00F30E62">
        <w:rPr>
          <w:rFonts w:ascii="Arial" w:hAnsi="Arial" w:cs="Arial"/>
          <w:color w:val="000000"/>
          <w:sz w:val="20"/>
          <w:szCs w:val="20"/>
        </w:rPr>
        <w:t xml:space="preserve">objednateli ve dvojím vyhotovení. Tato faktura je splatná do </w:t>
      </w:r>
      <w:r w:rsidR="00B93405" w:rsidRPr="00F30E62">
        <w:rPr>
          <w:rFonts w:ascii="Arial" w:hAnsi="Arial" w:cs="Arial"/>
          <w:b/>
          <w:color w:val="000000"/>
          <w:sz w:val="20"/>
          <w:szCs w:val="20"/>
        </w:rPr>
        <w:t>3</w:t>
      </w:r>
      <w:r w:rsidRPr="00F30E62">
        <w:rPr>
          <w:rFonts w:ascii="Arial" w:hAnsi="Arial" w:cs="Arial"/>
          <w:b/>
          <w:color w:val="000000"/>
          <w:sz w:val="20"/>
          <w:szCs w:val="20"/>
        </w:rPr>
        <w:t>0</w:t>
      </w:r>
      <w:r w:rsidR="00206818" w:rsidRPr="00F30E62">
        <w:rPr>
          <w:rFonts w:ascii="Arial" w:hAnsi="Arial" w:cs="Arial"/>
          <w:b/>
          <w:color w:val="000000"/>
          <w:sz w:val="20"/>
          <w:szCs w:val="20"/>
        </w:rPr>
        <w:t> </w:t>
      </w:r>
      <w:r w:rsidRPr="00F30E62">
        <w:rPr>
          <w:rFonts w:ascii="Arial" w:hAnsi="Arial" w:cs="Arial"/>
          <w:b/>
          <w:color w:val="000000"/>
          <w:sz w:val="20"/>
          <w:szCs w:val="20"/>
        </w:rPr>
        <w:t>dnů</w:t>
      </w:r>
      <w:r w:rsidRPr="00F30E62">
        <w:rPr>
          <w:rFonts w:ascii="Arial" w:hAnsi="Arial" w:cs="Arial"/>
          <w:color w:val="000000"/>
          <w:sz w:val="20"/>
          <w:szCs w:val="20"/>
        </w:rPr>
        <w:t xml:space="preserve"> ode dne jejího doručení </w:t>
      </w:r>
      <w:r w:rsidR="008A45AE" w:rsidRPr="00F30E62">
        <w:rPr>
          <w:rFonts w:ascii="Arial" w:eastAsia="Times New Roman" w:hAnsi="Arial" w:cs="Arial"/>
          <w:snapToGrid w:val="0"/>
          <w:color w:val="000000"/>
          <w:sz w:val="20"/>
          <w:szCs w:val="20"/>
          <w:lang w:eastAsia="cs-CZ"/>
        </w:rPr>
        <w:t>objednateli. Faktura musí</w:t>
      </w:r>
      <w:r w:rsidRPr="00F30E62">
        <w:rPr>
          <w:rFonts w:ascii="Arial" w:hAnsi="Arial" w:cs="Arial"/>
          <w:color w:val="000000"/>
          <w:sz w:val="20"/>
          <w:szCs w:val="20"/>
        </w:rPr>
        <w:t xml:space="preserve"> v</w:t>
      </w:r>
      <w:r w:rsidR="008A45AE" w:rsidRPr="00F30E62">
        <w:rPr>
          <w:rFonts w:ascii="Arial" w:eastAsia="Times New Roman" w:hAnsi="Arial" w:cs="Arial"/>
          <w:snapToGrid w:val="0"/>
          <w:color w:val="000000"/>
          <w:sz w:val="20"/>
          <w:szCs w:val="20"/>
          <w:lang w:eastAsia="cs-CZ"/>
        </w:rPr>
        <w:t xml:space="preserve"> </w:t>
      </w:r>
      <w:r w:rsidRPr="00F30E62">
        <w:rPr>
          <w:rFonts w:ascii="Arial" w:hAnsi="Arial" w:cs="Arial"/>
          <w:color w:val="000000"/>
          <w:sz w:val="20"/>
          <w:szCs w:val="20"/>
        </w:rPr>
        <w:t xml:space="preserve">souladu </w:t>
      </w:r>
      <w:r w:rsidR="008A45AE" w:rsidRPr="00F30E62">
        <w:rPr>
          <w:rFonts w:ascii="Arial" w:eastAsia="Times New Roman" w:hAnsi="Arial" w:cs="Arial"/>
          <w:snapToGrid w:val="0"/>
          <w:color w:val="000000"/>
          <w:sz w:val="20"/>
          <w:szCs w:val="20"/>
          <w:lang w:eastAsia="cs-CZ"/>
        </w:rPr>
        <w:t xml:space="preserve">se </w:t>
      </w:r>
      <w:r w:rsidRPr="00F30E62">
        <w:rPr>
          <w:rFonts w:ascii="Arial" w:hAnsi="Arial" w:cs="Arial"/>
          <w:b/>
          <w:color w:val="000000"/>
          <w:sz w:val="20"/>
          <w:szCs w:val="20"/>
        </w:rPr>
        <w:t xml:space="preserve">zákonem </w:t>
      </w:r>
      <w:r w:rsidR="008A45AE" w:rsidRPr="00F30E62">
        <w:rPr>
          <w:rFonts w:ascii="Arial" w:eastAsia="Times New Roman" w:hAnsi="Arial" w:cs="Arial"/>
          <w:b/>
          <w:snapToGrid w:val="0"/>
          <w:color w:val="000000"/>
          <w:sz w:val="20"/>
          <w:szCs w:val="20"/>
          <w:lang w:eastAsia="cs-CZ"/>
        </w:rPr>
        <w:t>č.</w:t>
      </w:r>
      <w:r w:rsidR="00DE650E" w:rsidRPr="00F30E62">
        <w:rPr>
          <w:rFonts w:ascii="Arial" w:eastAsia="Times New Roman" w:hAnsi="Arial" w:cs="Arial"/>
          <w:b/>
          <w:snapToGrid w:val="0"/>
          <w:color w:val="000000"/>
          <w:sz w:val="20"/>
          <w:szCs w:val="20"/>
          <w:lang w:eastAsia="cs-CZ"/>
        </w:rPr>
        <w:t> </w:t>
      </w:r>
      <w:r w:rsidR="008A45AE" w:rsidRPr="00F30E62">
        <w:rPr>
          <w:rFonts w:ascii="Arial" w:eastAsia="Times New Roman" w:hAnsi="Arial" w:cs="Arial"/>
          <w:b/>
          <w:snapToGrid w:val="0"/>
          <w:color w:val="000000"/>
          <w:sz w:val="20"/>
          <w:szCs w:val="20"/>
          <w:lang w:eastAsia="cs-CZ"/>
        </w:rPr>
        <w:t>235/2004 Sb.,</w:t>
      </w:r>
      <w:r w:rsidR="000F3C3F" w:rsidRPr="00F30E62">
        <w:rPr>
          <w:rFonts w:ascii="Arial" w:eastAsia="Times New Roman" w:hAnsi="Arial" w:cs="Arial"/>
          <w:b/>
          <w:snapToGrid w:val="0"/>
          <w:color w:val="000000"/>
          <w:sz w:val="20"/>
          <w:szCs w:val="20"/>
          <w:lang w:eastAsia="cs-CZ"/>
        </w:rPr>
        <w:t xml:space="preserve"> </w:t>
      </w:r>
      <w:r w:rsidRPr="00F30E62">
        <w:rPr>
          <w:rFonts w:ascii="Arial" w:hAnsi="Arial" w:cs="Arial"/>
          <w:b/>
          <w:color w:val="000000"/>
          <w:sz w:val="20"/>
          <w:szCs w:val="20"/>
        </w:rPr>
        <w:t>o</w:t>
      </w:r>
      <w:r w:rsidR="00301994" w:rsidRPr="00F30E62">
        <w:rPr>
          <w:rFonts w:ascii="Arial" w:hAnsi="Arial" w:cs="Arial"/>
          <w:b/>
          <w:color w:val="000000"/>
          <w:sz w:val="20"/>
          <w:szCs w:val="20"/>
        </w:rPr>
        <w:t> </w:t>
      </w:r>
      <w:r w:rsidRPr="00F30E62">
        <w:rPr>
          <w:rFonts w:ascii="Arial" w:hAnsi="Arial" w:cs="Arial"/>
          <w:b/>
          <w:color w:val="000000"/>
          <w:sz w:val="20"/>
          <w:szCs w:val="20"/>
        </w:rPr>
        <w:t xml:space="preserve">dani </w:t>
      </w:r>
      <w:r w:rsidRPr="00F30E62">
        <w:rPr>
          <w:rFonts w:ascii="Arial" w:hAnsi="Arial" w:cs="Arial"/>
          <w:b/>
          <w:color w:val="000000"/>
          <w:sz w:val="20"/>
          <w:szCs w:val="20"/>
        </w:rPr>
        <w:lastRenderedPageBreak/>
        <w:t xml:space="preserve">z přidané hodnoty, </w:t>
      </w:r>
      <w:r w:rsidR="008A45AE" w:rsidRPr="00F30E62">
        <w:rPr>
          <w:rFonts w:ascii="Arial" w:eastAsia="Times New Roman" w:hAnsi="Arial" w:cs="Arial"/>
          <w:b/>
          <w:snapToGrid w:val="0"/>
          <w:color w:val="000000"/>
          <w:sz w:val="20"/>
          <w:szCs w:val="20"/>
          <w:lang w:eastAsia="cs-CZ"/>
        </w:rPr>
        <w:t>ve znění pozdějších předpisů (dále zákon o</w:t>
      </w:r>
      <w:r w:rsidR="00DE650E" w:rsidRPr="00F30E62">
        <w:rPr>
          <w:rFonts w:ascii="Arial" w:eastAsia="Times New Roman" w:hAnsi="Arial" w:cs="Arial"/>
          <w:b/>
          <w:snapToGrid w:val="0"/>
          <w:color w:val="000000"/>
          <w:sz w:val="20"/>
          <w:szCs w:val="20"/>
          <w:lang w:eastAsia="cs-CZ"/>
        </w:rPr>
        <w:t> </w:t>
      </w:r>
      <w:r w:rsidR="008A45AE" w:rsidRPr="00F30E62">
        <w:rPr>
          <w:rFonts w:ascii="Arial" w:eastAsia="Times New Roman" w:hAnsi="Arial" w:cs="Arial"/>
          <w:b/>
          <w:snapToGrid w:val="0"/>
          <w:color w:val="000000"/>
          <w:sz w:val="20"/>
          <w:szCs w:val="20"/>
          <w:lang w:eastAsia="cs-CZ"/>
        </w:rPr>
        <w:t>DPH)</w:t>
      </w:r>
      <w:r w:rsidR="00D961EF" w:rsidRPr="00F30E62">
        <w:rPr>
          <w:rFonts w:ascii="Arial" w:eastAsia="Times New Roman" w:hAnsi="Arial" w:cs="Arial"/>
          <w:snapToGrid w:val="0"/>
          <w:color w:val="000000"/>
          <w:sz w:val="20"/>
          <w:szCs w:val="20"/>
          <w:lang w:eastAsia="cs-CZ"/>
        </w:rPr>
        <w:t xml:space="preserve"> a</w:t>
      </w:r>
      <w:r w:rsidR="00BD5F15" w:rsidRPr="00F30E62">
        <w:rPr>
          <w:rFonts w:ascii="Arial" w:eastAsia="Times New Roman" w:hAnsi="Arial" w:cs="Arial"/>
          <w:snapToGrid w:val="0"/>
          <w:color w:val="000000"/>
          <w:sz w:val="20"/>
          <w:szCs w:val="20"/>
          <w:lang w:eastAsia="cs-CZ"/>
        </w:rPr>
        <w:t xml:space="preserve"> </w:t>
      </w:r>
      <w:r w:rsidR="00BD5F15" w:rsidRPr="00F30E62">
        <w:rPr>
          <w:rFonts w:ascii="Arial" w:eastAsia="Times New Roman" w:hAnsi="Arial" w:cs="Arial"/>
          <w:b/>
          <w:snapToGrid w:val="0"/>
          <w:color w:val="000000"/>
          <w:sz w:val="20"/>
          <w:szCs w:val="20"/>
          <w:lang w:eastAsia="cs-CZ"/>
        </w:rPr>
        <w:t>zákonem č.</w:t>
      </w:r>
      <w:r w:rsidR="00301994" w:rsidRPr="00F30E62">
        <w:rPr>
          <w:rFonts w:ascii="Arial" w:eastAsia="Times New Roman" w:hAnsi="Arial" w:cs="Arial"/>
          <w:b/>
          <w:snapToGrid w:val="0"/>
          <w:color w:val="000000"/>
          <w:sz w:val="20"/>
          <w:szCs w:val="20"/>
          <w:lang w:eastAsia="cs-CZ"/>
        </w:rPr>
        <w:t> </w:t>
      </w:r>
      <w:r w:rsidR="00BD5F15" w:rsidRPr="00F30E62">
        <w:rPr>
          <w:rFonts w:ascii="Arial" w:eastAsia="Times New Roman" w:hAnsi="Arial" w:cs="Arial"/>
          <w:b/>
          <w:snapToGrid w:val="0"/>
          <w:color w:val="000000"/>
          <w:sz w:val="20"/>
          <w:szCs w:val="20"/>
          <w:lang w:eastAsia="cs-CZ"/>
        </w:rPr>
        <w:t>563/1991 Sb. o účetnictví, ve znění pozdějších předpisů</w:t>
      </w:r>
      <w:r w:rsidR="000F3C3F" w:rsidRPr="00F30E62">
        <w:rPr>
          <w:rFonts w:ascii="Arial" w:eastAsia="Times New Roman" w:hAnsi="Arial" w:cs="Arial"/>
          <w:snapToGrid w:val="0"/>
          <w:color w:val="000000"/>
          <w:sz w:val="20"/>
          <w:szCs w:val="20"/>
          <w:lang w:eastAsia="cs-CZ"/>
        </w:rPr>
        <w:t xml:space="preserve">, </w:t>
      </w:r>
      <w:r w:rsidR="008A45AE" w:rsidRPr="00F30E62">
        <w:rPr>
          <w:rFonts w:ascii="Arial" w:eastAsia="Times New Roman" w:hAnsi="Arial" w:cs="Arial"/>
          <w:snapToGrid w:val="0"/>
          <w:color w:val="000000"/>
          <w:sz w:val="20"/>
          <w:szCs w:val="20"/>
          <w:lang w:eastAsia="cs-CZ"/>
        </w:rPr>
        <w:t>obsahovat</w:t>
      </w:r>
      <w:r w:rsidRPr="00F30E62">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fakturu, „Předávací protokol“ </w:t>
      </w:r>
      <w:r w:rsidR="008A45AE" w:rsidRPr="00F30E62">
        <w:rPr>
          <w:rFonts w:ascii="Arial" w:eastAsia="Times New Roman" w:hAnsi="Arial" w:cs="Arial"/>
          <w:snapToGrid w:val="0"/>
          <w:sz w:val="20"/>
          <w:szCs w:val="20"/>
          <w:lang w:eastAsia="cs-CZ"/>
        </w:rPr>
        <w:t>a případně další doklady</w:t>
      </w:r>
      <w:r w:rsidR="000F3C3F" w:rsidRPr="00F30E62">
        <w:rPr>
          <w:rFonts w:ascii="Arial" w:eastAsia="Times New Roman" w:hAnsi="Arial" w:cs="Arial"/>
          <w:snapToGrid w:val="0"/>
          <w:sz w:val="20"/>
          <w:szCs w:val="20"/>
          <w:lang w:eastAsia="cs-CZ"/>
        </w:rPr>
        <w:t>,</w:t>
      </w:r>
      <w:r w:rsidRPr="00F30E62">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F30E62">
        <w:rPr>
          <w:rFonts w:ascii="Arial" w:eastAsia="Times New Roman" w:hAnsi="Arial" w:cs="Arial"/>
          <w:snapToGrid w:val="0"/>
          <w:sz w:val="20"/>
          <w:szCs w:val="20"/>
          <w:lang w:eastAsia="cs-CZ"/>
        </w:rPr>
        <w:t> </w:t>
      </w:r>
      <w:r w:rsidRPr="00F30E62">
        <w:rPr>
          <w:rFonts w:ascii="Arial" w:hAnsi="Arial" w:cs="Arial"/>
          <w:sz w:val="20"/>
          <w:szCs w:val="20"/>
        </w:rPr>
        <w:t>takovém případě vystaví zhotovitel novou fakturu s novou lhůtou splatnosti, kterou je povinen doručit objednateli.</w:t>
      </w:r>
    </w:p>
    <w:p w:rsidR="00841D0C" w:rsidRPr="00F30E62"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F30E62">
          <w:rPr>
            <w:rFonts w:ascii="Arial" w:hAnsi="Arial" w:cs="Arial"/>
            <w:sz w:val="20"/>
            <w:szCs w:val="20"/>
          </w:rPr>
          <w:t>ksusv@ksusv.cz</w:t>
        </w:r>
      </w:hyperlink>
      <w:r w:rsidRPr="00F30E62">
        <w:rPr>
          <w:rFonts w:ascii="Arial" w:hAnsi="Arial" w:cs="Arial"/>
          <w:sz w:val="20"/>
          <w:szCs w:val="20"/>
        </w:rPr>
        <w:t xml:space="preserve">. </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Objednatel nebude zhotoviteli poskytovat zálohy.</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Platba bude probíhat až do výše 80 % </w:t>
      </w:r>
      <w:r w:rsidR="00E17AC8" w:rsidRPr="00F30E62">
        <w:rPr>
          <w:rFonts w:ascii="Arial" w:eastAsia="Times New Roman" w:hAnsi="Arial" w:cs="Arial"/>
          <w:snapToGrid w:val="0"/>
          <w:sz w:val="20"/>
          <w:szCs w:val="20"/>
          <w:lang w:eastAsia="cs-CZ"/>
        </w:rPr>
        <w:t>c</w:t>
      </w:r>
      <w:r w:rsidR="000F3C3F" w:rsidRPr="00F30E62">
        <w:rPr>
          <w:rFonts w:ascii="Arial" w:eastAsia="Times New Roman" w:hAnsi="Arial" w:cs="Arial"/>
          <w:snapToGrid w:val="0"/>
          <w:sz w:val="20"/>
          <w:szCs w:val="20"/>
          <w:lang w:eastAsia="cs-CZ"/>
        </w:rPr>
        <w:t>eny.</w:t>
      </w:r>
      <w:r w:rsidRPr="00F30E62">
        <w:rPr>
          <w:rFonts w:ascii="Arial" w:hAnsi="Arial" w:cs="Arial"/>
          <w:sz w:val="20"/>
          <w:szCs w:val="20"/>
        </w:rPr>
        <w:t xml:space="preserve"> Zbývajících 20 %</w:t>
      </w:r>
      <w:r w:rsidR="000F3C3F" w:rsidRPr="00F30E62">
        <w:rPr>
          <w:rFonts w:ascii="Arial" w:eastAsia="Times New Roman" w:hAnsi="Arial" w:cs="Arial"/>
          <w:snapToGrid w:val="0"/>
          <w:sz w:val="20"/>
          <w:szCs w:val="20"/>
          <w:lang w:eastAsia="cs-CZ"/>
        </w:rPr>
        <w:t xml:space="preserve"> </w:t>
      </w:r>
      <w:r w:rsidR="00E17AC8" w:rsidRPr="00F30E62">
        <w:rPr>
          <w:rFonts w:ascii="Arial" w:eastAsia="Times New Roman" w:hAnsi="Arial" w:cs="Arial"/>
          <w:snapToGrid w:val="0"/>
          <w:sz w:val="20"/>
          <w:szCs w:val="20"/>
          <w:lang w:eastAsia="cs-CZ"/>
        </w:rPr>
        <w:t>c</w:t>
      </w:r>
      <w:r w:rsidR="00E87E05" w:rsidRPr="00F30E62">
        <w:rPr>
          <w:rFonts w:ascii="Arial" w:eastAsia="Times New Roman" w:hAnsi="Arial" w:cs="Arial"/>
          <w:snapToGrid w:val="0"/>
          <w:sz w:val="20"/>
          <w:szCs w:val="20"/>
          <w:lang w:eastAsia="cs-CZ"/>
        </w:rPr>
        <w:t>eny</w:t>
      </w:r>
      <w:r w:rsidRPr="00F30E62">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F30E62"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F30E62">
        <w:rPr>
          <w:rFonts w:ascii="Arial" w:eastAsia="Times New Roman" w:hAnsi="Arial" w:cs="Arial"/>
          <w:snapToGrid w:val="0"/>
          <w:sz w:val="20"/>
          <w:szCs w:val="20"/>
          <w:lang w:eastAsia="cs-CZ"/>
        </w:rPr>
        <w:t xml:space="preserve">Úhrada za plnění dle této smlouvy bude realizována bezhotovostním převodem na </w:t>
      </w:r>
      <w:r w:rsidR="008F473B" w:rsidRPr="00F30E62">
        <w:rPr>
          <w:rFonts w:ascii="Arial" w:eastAsia="Times New Roman" w:hAnsi="Arial" w:cs="Arial"/>
          <w:snapToGrid w:val="0"/>
          <w:sz w:val="20"/>
          <w:szCs w:val="20"/>
          <w:lang w:eastAsia="cs-CZ"/>
        </w:rPr>
        <w:t>účet zhotovitele</w:t>
      </w:r>
      <w:r w:rsidRPr="00F30E62">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F30E62">
        <w:rPr>
          <w:rFonts w:ascii="Arial" w:eastAsia="Times New Roman" w:hAnsi="Arial" w:cs="Arial"/>
          <w:b/>
          <w:snapToGrid w:val="0"/>
          <w:sz w:val="20"/>
          <w:szCs w:val="20"/>
          <w:lang w:eastAsia="cs-CZ"/>
        </w:rPr>
        <w:t xml:space="preserve">§ </w:t>
      </w:r>
      <w:r w:rsidR="005E0DCA" w:rsidRPr="00F30E62">
        <w:rPr>
          <w:rFonts w:ascii="Arial" w:eastAsia="Times New Roman" w:hAnsi="Arial" w:cs="Arial"/>
          <w:b/>
          <w:snapToGrid w:val="0"/>
          <w:sz w:val="20"/>
          <w:szCs w:val="20"/>
          <w:lang w:eastAsia="cs-CZ"/>
        </w:rPr>
        <w:t>98</w:t>
      </w:r>
      <w:r w:rsidRPr="00F30E62">
        <w:rPr>
          <w:rFonts w:ascii="Arial" w:eastAsia="Times New Roman" w:hAnsi="Arial" w:cs="Arial"/>
          <w:b/>
          <w:snapToGrid w:val="0"/>
          <w:sz w:val="20"/>
          <w:szCs w:val="20"/>
          <w:lang w:eastAsia="cs-CZ"/>
        </w:rPr>
        <w:t xml:space="preserve"> zákona o DPH.</w:t>
      </w:r>
    </w:p>
    <w:p w:rsidR="000F3C3F" w:rsidRPr="00F30E62"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30E62">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F30E62">
        <w:rPr>
          <w:rFonts w:ascii="Arial" w:eastAsia="Times New Roman" w:hAnsi="Arial" w:cs="Arial"/>
          <w:b/>
          <w:snapToGrid w:val="0"/>
          <w:sz w:val="20"/>
          <w:szCs w:val="20"/>
          <w:lang w:eastAsia="cs-CZ"/>
        </w:rPr>
        <w:t>§ 10</w:t>
      </w:r>
      <w:r w:rsidR="00E23708" w:rsidRPr="00F30E62">
        <w:rPr>
          <w:rFonts w:ascii="Arial" w:eastAsia="Times New Roman" w:hAnsi="Arial" w:cs="Arial"/>
          <w:b/>
          <w:snapToGrid w:val="0"/>
          <w:sz w:val="20"/>
          <w:szCs w:val="20"/>
          <w:lang w:eastAsia="cs-CZ"/>
        </w:rPr>
        <w:t>6a</w:t>
      </w:r>
      <w:r w:rsidRPr="00F30E62">
        <w:rPr>
          <w:rFonts w:ascii="Arial" w:eastAsia="Times New Roman" w:hAnsi="Arial" w:cs="Arial"/>
          <w:b/>
          <w:snapToGrid w:val="0"/>
          <w:sz w:val="20"/>
          <w:szCs w:val="20"/>
          <w:lang w:eastAsia="cs-CZ"/>
        </w:rPr>
        <w:t xml:space="preserve"> zákona o DPH,</w:t>
      </w:r>
      <w:r w:rsidRPr="00F30E62">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F30E62"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F30E62"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F30E62">
        <w:rPr>
          <w:rFonts w:ascii="Arial" w:hAnsi="Arial" w:cs="Arial"/>
          <w:b/>
          <w:bCs/>
          <w:iCs/>
          <w:sz w:val="20"/>
          <w:szCs w:val="20"/>
          <w:lang w:eastAsia="ar-SA"/>
        </w:rPr>
        <w:t>Článek 7</w:t>
      </w:r>
    </w:p>
    <w:p w:rsidR="00420A12" w:rsidRPr="00F30E62"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F30E62">
        <w:rPr>
          <w:rFonts w:ascii="Arial" w:hAnsi="Arial" w:cs="Arial"/>
          <w:b/>
          <w:bCs/>
          <w:iCs/>
          <w:sz w:val="20"/>
          <w:szCs w:val="20"/>
        </w:rPr>
        <w:t>Záruka</w:t>
      </w:r>
    </w:p>
    <w:p w:rsidR="00420A12" w:rsidRPr="00F30E62"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F30E62">
        <w:rPr>
          <w:rFonts w:ascii="Arial" w:eastAsia="Times New Roman" w:hAnsi="Arial" w:cs="Arial"/>
          <w:snapToGrid w:val="0"/>
          <w:sz w:val="20"/>
          <w:szCs w:val="20"/>
          <w:lang w:eastAsia="ar-SA"/>
        </w:rPr>
        <w:t xml:space="preserve">Zhotovitel poskytne na dílo, které je předmětem této smlouvy, záruku </w:t>
      </w:r>
      <w:r w:rsidRPr="00F30E62">
        <w:rPr>
          <w:rFonts w:ascii="Arial" w:eastAsia="Times New Roman" w:hAnsi="Arial" w:cs="Arial"/>
          <w:b/>
          <w:snapToGrid w:val="0"/>
          <w:sz w:val="20"/>
          <w:szCs w:val="20"/>
          <w:lang w:eastAsia="ar-SA"/>
        </w:rPr>
        <w:t>72 měsíců</w:t>
      </w:r>
      <w:r w:rsidRPr="00F30E62">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F30E62"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F30E62">
        <w:rPr>
          <w:rFonts w:ascii="Arial" w:eastAsia="Times New Roman" w:hAnsi="Arial" w:cs="Arial"/>
          <w:snapToGrid w:val="0"/>
          <w:sz w:val="20"/>
          <w:szCs w:val="20"/>
          <w:lang w:eastAsia="ar-SA"/>
        </w:rPr>
        <w:t>Veškeré vady zjištěné objednatelem v záruční době na dokončeném díle specifikovaném v</w:t>
      </w:r>
      <w:r w:rsidR="003F06E6" w:rsidRPr="00F30E62">
        <w:rPr>
          <w:rFonts w:ascii="Arial" w:eastAsia="Times New Roman" w:hAnsi="Arial" w:cs="Arial"/>
          <w:snapToGrid w:val="0"/>
          <w:sz w:val="20"/>
          <w:szCs w:val="20"/>
          <w:lang w:eastAsia="ar-SA"/>
        </w:rPr>
        <w:t> </w:t>
      </w:r>
      <w:r w:rsidRPr="00F30E62">
        <w:rPr>
          <w:rFonts w:ascii="Arial" w:eastAsia="Times New Roman" w:hAnsi="Arial" w:cs="Arial"/>
          <w:b/>
          <w:snapToGrid w:val="0"/>
          <w:sz w:val="20"/>
          <w:szCs w:val="20"/>
          <w:lang w:eastAsia="ar-SA"/>
        </w:rPr>
        <w:t>čl</w:t>
      </w:r>
      <w:r w:rsidR="003F06E6" w:rsidRPr="00F30E62">
        <w:rPr>
          <w:rFonts w:ascii="Arial" w:eastAsia="Times New Roman" w:hAnsi="Arial" w:cs="Arial"/>
          <w:b/>
          <w:snapToGrid w:val="0"/>
          <w:sz w:val="20"/>
          <w:szCs w:val="20"/>
          <w:lang w:eastAsia="ar-SA"/>
        </w:rPr>
        <w:t>.</w:t>
      </w:r>
      <w:r w:rsidRPr="00F30E62">
        <w:rPr>
          <w:rFonts w:ascii="Arial" w:eastAsia="Times New Roman" w:hAnsi="Arial" w:cs="Arial"/>
          <w:b/>
          <w:snapToGrid w:val="0"/>
          <w:sz w:val="20"/>
          <w:szCs w:val="20"/>
          <w:lang w:eastAsia="ar-SA"/>
        </w:rPr>
        <w:t xml:space="preserve"> 2</w:t>
      </w:r>
      <w:r w:rsidRPr="00F30E62">
        <w:rPr>
          <w:rFonts w:ascii="Arial" w:eastAsia="Times New Roman" w:hAnsi="Arial" w:cs="Arial"/>
          <w:snapToGrid w:val="0"/>
          <w:sz w:val="20"/>
          <w:szCs w:val="20"/>
          <w:lang w:eastAsia="ar-SA"/>
        </w:rPr>
        <w:t xml:space="preserve"> této smlouvy je zhotovitel povinen bezúplatně odstranit, nejpozději do 7</w:t>
      </w:r>
      <w:r w:rsidR="00206818" w:rsidRPr="00F30E62">
        <w:rPr>
          <w:rFonts w:ascii="Arial" w:eastAsia="Times New Roman" w:hAnsi="Arial" w:cs="Arial"/>
          <w:snapToGrid w:val="0"/>
          <w:sz w:val="20"/>
          <w:szCs w:val="20"/>
          <w:lang w:eastAsia="ar-SA"/>
        </w:rPr>
        <w:t> </w:t>
      </w:r>
      <w:r w:rsidRPr="00F30E62">
        <w:rPr>
          <w:rFonts w:ascii="Arial" w:eastAsia="Times New Roman" w:hAnsi="Arial" w:cs="Arial"/>
          <w:snapToGrid w:val="0"/>
          <w:sz w:val="20"/>
          <w:szCs w:val="20"/>
          <w:lang w:eastAsia="ar-SA"/>
        </w:rPr>
        <w:t xml:space="preserve">kalendářních dnů od písemného oznámení uplatňované vady objednatelem. </w:t>
      </w:r>
    </w:p>
    <w:p w:rsidR="00420A12" w:rsidRPr="00F30E62"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F30E62"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F30E62">
        <w:rPr>
          <w:rFonts w:ascii="Arial" w:hAnsi="Arial" w:cs="Arial"/>
          <w:b/>
          <w:bCs/>
          <w:iCs/>
          <w:sz w:val="20"/>
          <w:szCs w:val="20"/>
        </w:rPr>
        <w:t>Článek 8</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Smluvní pokuty</w:t>
      </w:r>
    </w:p>
    <w:p w:rsidR="006B21B1" w:rsidRPr="00F30E62"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Pro případ porušení níže uvedených smluvních povinností jsou mezi smluvními stranami sjednány dle </w:t>
      </w:r>
      <w:r w:rsidRPr="00F30E62">
        <w:rPr>
          <w:rFonts w:ascii="Arial" w:hAnsi="Arial" w:cs="Arial"/>
          <w:b/>
          <w:sz w:val="20"/>
          <w:szCs w:val="20"/>
        </w:rPr>
        <w:t>§ 2048</w:t>
      </w:r>
      <w:r w:rsidRPr="00F30E62">
        <w:rPr>
          <w:rFonts w:ascii="Arial" w:hAnsi="Arial" w:cs="Arial"/>
          <w:sz w:val="20"/>
          <w:szCs w:val="20"/>
        </w:rPr>
        <w:t xml:space="preserve"> a </w:t>
      </w:r>
      <w:r w:rsidR="008F473B" w:rsidRPr="00F30E62">
        <w:rPr>
          <w:rFonts w:ascii="Arial" w:hAnsi="Arial" w:cs="Arial"/>
          <w:sz w:val="20"/>
          <w:szCs w:val="20"/>
        </w:rPr>
        <w:t>násl. OZ</w:t>
      </w:r>
      <w:r w:rsidRPr="00F30E62">
        <w:rPr>
          <w:rFonts w:ascii="Arial" w:hAnsi="Arial" w:cs="Arial"/>
          <w:sz w:val="20"/>
          <w:szCs w:val="20"/>
        </w:rPr>
        <w:t xml:space="preserve"> tyto níže uvedené smluvní pokuty, jejichž sjednáním není dle </w:t>
      </w:r>
      <w:r w:rsidRPr="00F30E62">
        <w:rPr>
          <w:rFonts w:ascii="Arial" w:hAnsi="Arial" w:cs="Arial"/>
          <w:b/>
          <w:sz w:val="20"/>
          <w:szCs w:val="20"/>
        </w:rPr>
        <w:t>§ 2050</w:t>
      </w:r>
      <w:r w:rsidRPr="00F30E62">
        <w:rPr>
          <w:rFonts w:ascii="Arial" w:hAnsi="Arial" w:cs="Arial"/>
          <w:sz w:val="20"/>
          <w:szCs w:val="20"/>
        </w:rPr>
        <w:t xml:space="preserve"> </w:t>
      </w:r>
      <w:r w:rsidR="00C45593" w:rsidRPr="00F30E62">
        <w:rPr>
          <w:rFonts w:ascii="Arial" w:hAnsi="Arial" w:cs="Arial"/>
          <w:sz w:val="20"/>
          <w:szCs w:val="20"/>
        </w:rPr>
        <w:t>OZ</w:t>
      </w:r>
      <w:r w:rsidRPr="00F30E62">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F30E62"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zaplatit objednateli smluvní pokutu za </w:t>
      </w:r>
      <w:r w:rsidRPr="00F30E62">
        <w:rPr>
          <w:rFonts w:ascii="Arial" w:hAnsi="Arial" w:cs="Arial"/>
          <w:b/>
          <w:sz w:val="20"/>
          <w:szCs w:val="20"/>
        </w:rPr>
        <w:t xml:space="preserve">prodlení s termínem dokončení </w:t>
      </w:r>
      <w:r w:rsidR="00FC230C" w:rsidRPr="00F30E62">
        <w:rPr>
          <w:rFonts w:ascii="Arial" w:hAnsi="Arial" w:cs="Arial"/>
          <w:b/>
          <w:sz w:val="20"/>
          <w:szCs w:val="20"/>
        </w:rPr>
        <w:t xml:space="preserve">každé etapy </w:t>
      </w:r>
      <w:r w:rsidRPr="00F30E62">
        <w:rPr>
          <w:rFonts w:ascii="Arial" w:hAnsi="Arial" w:cs="Arial"/>
          <w:b/>
          <w:sz w:val="20"/>
          <w:szCs w:val="20"/>
        </w:rPr>
        <w:t>plnění</w:t>
      </w:r>
      <w:r w:rsidRPr="00F30E62">
        <w:rPr>
          <w:rFonts w:ascii="Arial" w:hAnsi="Arial" w:cs="Arial"/>
          <w:sz w:val="20"/>
          <w:szCs w:val="20"/>
        </w:rPr>
        <w:t xml:space="preserve"> ve výši </w:t>
      </w:r>
      <w:r w:rsidRPr="00F30E62">
        <w:rPr>
          <w:rFonts w:ascii="Arial" w:hAnsi="Arial" w:cs="Arial"/>
          <w:b/>
          <w:sz w:val="20"/>
          <w:szCs w:val="20"/>
        </w:rPr>
        <w:t>0,</w:t>
      </w:r>
      <w:r w:rsidR="00FC230C" w:rsidRPr="00F30E62">
        <w:rPr>
          <w:rFonts w:ascii="Arial" w:hAnsi="Arial" w:cs="Arial"/>
          <w:b/>
          <w:sz w:val="20"/>
          <w:szCs w:val="20"/>
        </w:rPr>
        <w:t>1</w:t>
      </w:r>
      <w:r w:rsidRPr="00F30E62">
        <w:rPr>
          <w:rFonts w:ascii="Arial" w:hAnsi="Arial" w:cs="Arial"/>
          <w:b/>
          <w:sz w:val="20"/>
          <w:szCs w:val="20"/>
        </w:rPr>
        <w:t xml:space="preserve"> %</w:t>
      </w:r>
      <w:r w:rsidRPr="00F30E62">
        <w:rPr>
          <w:rFonts w:ascii="Arial" w:hAnsi="Arial" w:cs="Arial"/>
          <w:sz w:val="20"/>
          <w:szCs w:val="20"/>
        </w:rPr>
        <w:t xml:space="preserve"> z </w:t>
      </w:r>
      <w:r w:rsidR="00E87E05" w:rsidRPr="00F30E62">
        <w:rPr>
          <w:rFonts w:ascii="Arial" w:hAnsi="Arial" w:cs="Arial"/>
          <w:sz w:val="20"/>
          <w:szCs w:val="20"/>
        </w:rPr>
        <w:t xml:space="preserve">ceny díla včetně DPH uvedené v čl. 4 této </w:t>
      </w:r>
      <w:r w:rsidR="00916689" w:rsidRPr="00F30E62">
        <w:rPr>
          <w:rFonts w:ascii="Arial" w:hAnsi="Arial" w:cs="Arial"/>
          <w:sz w:val="20"/>
          <w:szCs w:val="20"/>
        </w:rPr>
        <w:t>s</w:t>
      </w:r>
      <w:r w:rsidR="00E87E05" w:rsidRPr="00F30E62">
        <w:rPr>
          <w:rFonts w:ascii="Arial" w:hAnsi="Arial" w:cs="Arial"/>
          <w:sz w:val="20"/>
          <w:szCs w:val="20"/>
        </w:rPr>
        <w:t>mlouvy, a to</w:t>
      </w:r>
      <w:r w:rsidRPr="00F30E62">
        <w:rPr>
          <w:rFonts w:ascii="Arial" w:hAnsi="Arial" w:cs="Arial"/>
          <w:sz w:val="20"/>
          <w:szCs w:val="20"/>
        </w:rPr>
        <w:t xml:space="preserve"> za každý započatý den prodlení.</w:t>
      </w:r>
    </w:p>
    <w:p w:rsidR="00221E21" w:rsidRPr="00F30E62"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w:t>
      </w:r>
      <w:r w:rsidR="00221E21" w:rsidRPr="00F30E62">
        <w:rPr>
          <w:rFonts w:ascii="Arial" w:hAnsi="Arial" w:cs="Arial"/>
          <w:sz w:val="20"/>
          <w:szCs w:val="20"/>
        </w:rPr>
        <w:t xml:space="preserve"> je povinen zaplatit objednateli smluvní pokutu za prodlení s termínem odstranění vad ve výši </w:t>
      </w:r>
      <w:r w:rsidR="00221E21" w:rsidRPr="00F30E62">
        <w:rPr>
          <w:rFonts w:ascii="Arial" w:hAnsi="Arial" w:cs="Arial"/>
          <w:b/>
          <w:sz w:val="20"/>
          <w:szCs w:val="20"/>
        </w:rPr>
        <w:t>0,</w:t>
      </w:r>
      <w:r w:rsidR="00482DD4" w:rsidRPr="00F30E62">
        <w:rPr>
          <w:rFonts w:ascii="Arial" w:hAnsi="Arial" w:cs="Arial"/>
          <w:b/>
          <w:sz w:val="20"/>
          <w:szCs w:val="20"/>
        </w:rPr>
        <w:t>2</w:t>
      </w:r>
      <w:r w:rsidR="00221E21" w:rsidRPr="00F30E62">
        <w:rPr>
          <w:rFonts w:ascii="Arial" w:hAnsi="Arial" w:cs="Arial"/>
          <w:b/>
          <w:sz w:val="20"/>
          <w:szCs w:val="20"/>
        </w:rPr>
        <w:t xml:space="preserve"> %</w:t>
      </w:r>
      <w:r w:rsidR="00221E21" w:rsidRPr="00F30E62">
        <w:rPr>
          <w:rFonts w:ascii="Arial" w:hAnsi="Arial" w:cs="Arial"/>
          <w:sz w:val="20"/>
          <w:szCs w:val="20"/>
        </w:rPr>
        <w:t xml:space="preserve"> z </w:t>
      </w:r>
      <w:r w:rsidR="00E87E05" w:rsidRPr="00F30E62">
        <w:rPr>
          <w:rFonts w:ascii="Arial" w:hAnsi="Arial" w:cs="Arial"/>
          <w:sz w:val="20"/>
          <w:szCs w:val="20"/>
        </w:rPr>
        <w:t xml:space="preserve">ceny díla včetně DPH uvedené v čl. 4 této </w:t>
      </w:r>
      <w:r w:rsidR="00916689" w:rsidRPr="00F30E62">
        <w:rPr>
          <w:rFonts w:ascii="Arial" w:hAnsi="Arial" w:cs="Arial"/>
          <w:sz w:val="20"/>
          <w:szCs w:val="20"/>
        </w:rPr>
        <w:t>s</w:t>
      </w:r>
      <w:r w:rsidR="00E87E05" w:rsidRPr="00F30E62">
        <w:rPr>
          <w:rFonts w:ascii="Arial" w:hAnsi="Arial" w:cs="Arial"/>
          <w:sz w:val="20"/>
          <w:szCs w:val="20"/>
        </w:rPr>
        <w:t>mlouvy, a to</w:t>
      </w:r>
      <w:r w:rsidR="00221E21" w:rsidRPr="00F30E62">
        <w:rPr>
          <w:rFonts w:ascii="Arial" w:hAnsi="Arial" w:cs="Arial"/>
          <w:sz w:val="20"/>
          <w:szCs w:val="20"/>
        </w:rPr>
        <w:t xml:space="preserve"> za každý započatý den prodlení.</w:t>
      </w:r>
    </w:p>
    <w:p w:rsidR="00091A0D" w:rsidRPr="00F30E62"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Objednatel je povinen zaplatit zhotoviteli smluvní pokutu ve výši </w:t>
      </w:r>
      <w:r w:rsidRPr="00F30E62">
        <w:rPr>
          <w:rFonts w:ascii="Arial" w:hAnsi="Arial" w:cs="Arial"/>
          <w:b/>
          <w:sz w:val="20"/>
          <w:szCs w:val="20"/>
        </w:rPr>
        <w:t>0,</w:t>
      </w:r>
      <w:r w:rsidR="00482DD4" w:rsidRPr="00F30E62">
        <w:rPr>
          <w:rFonts w:ascii="Arial" w:hAnsi="Arial" w:cs="Arial"/>
          <w:b/>
          <w:sz w:val="20"/>
          <w:szCs w:val="20"/>
        </w:rPr>
        <w:t>2</w:t>
      </w:r>
      <w:r w:rsidRPr="00F30E62">
        <w:rPr>
          <w:rFonts w:ascii="Arial" w:hAnsi="Arial" w:cs="Arial"/>
          <w:b/>
          <w:sz w:val="20"/>
          <w:szCs w:val="20"/>
        </w:rPr>
        <w:t xml:space="preserve"> %</w:t>
      </w:r>
      <w:r w:rsidRPr="00F30E62">
        <w:rPr>
          <w:rFonts w:ascii="Arial" w:hAnsi="Arial" w:cs="Arial"/>
          <w:sz w:val="20"/>
          <w:szCs w:val="20"/>
        </w:rPr>
        <w:t xml:space="preserve"> z fakturované částky za každý započatý den prodlení se zaplacením faktury.</w:t>
      </w:r>
      <w:r w:rsidR="000F3C3F" w:rsidRPr="00F30E62">
        <w:rPr>
          <w:rFonts w:ascii="Arial" w:hAnsi="Arial" w:cs="Arial"/>
          <w:sz w:val="20"/>
          <w:szCs w:val="20"/>
        </w:rPr>
        <w:t xml:space="preserve"> </w:t>
      </w:r>
    </w:p>
    <w:p w:rsidR="006B21B1" w:rsidRPr="00F30E62"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F30E62"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sidDel="001719A4">
        <w:rPr>
          <w:rFonts w:ascii="Arial" w:hAnsi="Arial" w:cs="Arial"/>
          <w:sz w:val="20"/>
          <w:szCs w:val="20"/>
        </w:rPr>
        <w:t xml:space="preserve"> </w:t>
      </w:r>
      <w:r w:rsidR="00221E21" w:rsidRPr="00F30E62">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F30E62"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F30E62"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 xml:space="preserve">Článek </w:t>
      </w:r>
      <w:r w:rsidR="003F06E6" w:rsidRPr="00F30E62">
        <w:rPr>
          <w:rFonts w:ascii="Arial" w:hAnsi="Arial" w:cs="Arial"/>
          <w:b/>
          <w:bCs/>
          <w:iCs/>
          <w:sz w:val="20"/>
          <w:szCs w:val="20"/>
        </w:rPr>
        <w:t>9</w:t>
      </w:r>
    </w:p>
    <w:p w:rsidR="00221E21" w:rsidRPr="00F30E62"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 xml:space="preserve">Společná </w:t>
      </w:r>
      <w:r w:rsidR="00282BAB" w:rsidRPr="00F30E62">
        <w:rPr>
          <w:rFonts w:ascii="Arial" w:hAnsi="Arial" w:cs="Arial"/>
          <w:b/>
          <w:sz w:val="20"/>
          <w:szCs w:val="20"/>
        </w:rPr>
        <w:t>ujednání</w:t>
      </w:r>
    </w:p>
    <w:p w:rsidR="00221E21" w:rsidRPr="00F30E62"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Přerušení postupu prací z pokynu objednatele, případně vinou objednatele, bude mít za následek posun termínu plnění o dobu přerušení.</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se zavazuje spolupůsobit jako osoba povinná ve smyslu </w:t>
      </w:r>
      <w:r w:rsidRPr="00F30E62">
        <w:rPr>
          <w:rFonts w:ascii="Arial" w:hAnsi="Arial" w:cs="Arial"/>
          <w:b/>
          <w:sz w:val="20"/>
          <w:szCs w:val="20"/>
        </w:rPr>
        <w:t>§ 2</w:t>
      </w:r>
      <w:r w:rsidR="00262E61" w:rsidRPr="00F30E62">
        <w:rPr>
          <w:rFonts w:ascii="Arial" w:hAnsi="Arial" w:cs="Arial"/>
          <w:b/>
          <w:sz w:val="20"/>
          <w:szCs w:val="20"/>
        </w:rPr>
        <w:t xml:space="preserve"> písm</w:t>
      </w:r>
      <w:r w:rsidRPr="00F30E62">
        <w:rPr>
          <w:rFonts w:ascii="Arial" w:hAnsi="Arial" w:cs="Arial"/>
          <w:b/>
          <w:sz w:val="20"/>
          <w:szCs w:val="20"/>
        </w:rPr>
        <w:t xml:space="preserve">. e) </w:t>
      </w:r>
      <w:r w:rsidR="008F473B" w:rsidRPr="00F30E62">
        <w:rPr>
          <w:rFonts w:ascii="Arial" w:hAnsi="Arial" w:cs="Arial"/>
          <w:b/>
          <w:sz w:val="20"/>
          <w:szCs w:val="20"/>
        </w:rPr>
        <w:t>zákona č.</w:t>
      </w:r>
      <w:r w:rsidR="00301994" w:rsidRPr="00F30E62">
        <w:rPr>
          <w:rFonts w:ascii="Arial" w:hAnsi="Arial" w:cs="Arial"/>
          <w:b/>
          <w:sz w:val="20"/>
          <w:szCs w:val="20"/>
        </w:rPr>
        <w:t> </w:t>
      </w:r>
      <w:r w:rsidRPr="00F30E62">
        <w:rPr>
          <w:rFonts w:ascii="Arial" w:hAnsi="Arial" w:cs="Arial"/>
          <w:b/>
          <w:sz w:val="20"/>
          <w:szCs w:val="20"/>
        </w:rPr>
        <w:t xml:space="preserve">320/2001 Sb., </w:t>
      </w:r>
      <w:r w:rsidRPr="00F30E62">
        <w:rPr>
          <w:rFonts w:ascii="Arial" w:hAnsi="Arial" w:cs="Arial"/>
          <w:sz w:val="20"/>
          <w:szCs w:val="20"/>
        </w:rPr>
        <w:t>o finanční kontrole ve veřejné správě v platném znění.</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Veškerá rozhodnutí, která mají vliv na změnu ceny díla a na jeho základní parametry, budou předem projednány s objednatelem, nebo s jeho zástupcem.</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V případě, že součástí díla bude nehmotný statek, jenž je předmětem úpravy </w:t>
      </w:r>
      <w:r w:rsidR="00C45593" w:rsidRPr="00F30E62">
        <w:rPr>
          <w:rFonts w:ascii="Arial" w:hAnsi="Arial" w:cs="Arial"/>
          <w:b/>
          <w:sz w:val="20"/>
          <w:szCs w:val="20"/>
        </w:rPr>
        <w:t>OZ</w:t>
      </w:r>
      <w:r w:rsidR="00753D7C" w:rsidRPr="00F30E62">
        <w:rPr>
          <w:rFonts w:ascii="Arial" w:hAnsi="Arial" w:cs="Arial"/>
          <w:sz w:val="20"/>
          <w:szCs w:val="20"/>
        </w:rPr>
        <w:t xml:space="preserve"> a</w:t>
      </w:r>
      <w:r w:rsidR="00AB74C8" w:rsidRPr="00F30E62">
        <w:rPr>
          <w:rFonts w:ascii="Arial" w:hAnsi="Arial" w:cs="Arial"/>
          <w:sz w:val="20"/>
          <w:szCs w:val="20"/>
        </w:rPr>
        <w:t> </w:t>
      </w:r>
      <w:r w:rsidRPr="00F30E62">
        <w:rPr>
          <w:rFonts w:ascii="Arial" w:hAnsi="Arial" w:cs="Arial"/>
          <w:b/>
          <w:sz w:val="20"/>
          <w:szCs w:val="20"/>
        </w:rPr>
        <w:t>zákona č. 121/2000 Sb., o právu autorském, o právech souvisejících s právem autorským a o změně některých zákonů (autorský zákon), ve znění pozdějších předpisů</w:t>
      </w:r>
      <w:r w:rsidRPr="00F30E62">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F30E62">
        <w:rPr>
          <w:rFonts w:ascii="Arial" w:hAnsi="Arial" w:cs="Arial"/>
          <w:sz w:val="20"/>
          <w:szCs w:val="20"/>
        </w:rPr>
        <w:t> </w:t>
      </w:r>
      <w:r w:rsidRPr="00F30E62">
        <w:rPr>
          <w:rFonts w:ascii="Arial" w:hAnsi="Arial" w:cs="Arial"/>
          <w:b/>
          <w:sz w:val="20"/>
          <w:szCs w:val="20"/>
        </w:rPr>
        <w:t>čl</w:t>
      </w:r>
      <w:r w:rsidR="00375357" w:rsidRPr="00F30E62">
        <w:rPr>
          <w:rFonts w:ascii="Arial" w:hAnsi="Arial" w:cs="Arial"/>
          <w:b/>
          <w:sz w:val="20"/>
          <w:szCs w:val="20"/>
        </w:rPr>
        <w:t>.</w:t>
      </w:r>
      <w:r w:rsidRPr="00F30E62">
        <w:rPr>
          <w:rFonts w:ascii="Arial" w:hAnsi="Arial" w:cs="Arial"/>
          <w:b/>
          <w:sz w:val="20"/>
          <w:szCs w:val="20"/>
        </w:rPr>
        <w:t xml:space="preserve"> 4</w:t>
      </w:r>
      <w:r w:rsidRPr="00F30E62">
        <w:rPr>
          <w:rFonts w:ascii="Arial" w:hAnsi="Arial" w:cs="Arial"/>
          <w:sz w:val="20"/>
          <w:szCs w:val="20"/>
        </w:rPr>
        <w:t xml:space="preserve"> této smlouvy a zhotovitel není oprávněn požadovat jakoukoli další platbu za užívání díla.</w:t>
      </w:r>
    </w:p>
    <w:p w:rsidR="00FF0167" w:rsidRPr="00F30E62"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F30E62">
        <w:rPr>
          <w:rFonts w:ascii="Arial" w:hAnsi="Arial" w:cs="Arial"/>
          <w:sz w:val="20"/>
          <w:szCs w:val="20"/>
        </w:rPr>
        <w:t> </w:t>
      </w:r>
      <w:r w:rsidRPr="00F30E62">
        <w:rPr>
          <w:rFonts w:ascii="Arial" w:hAnsi="Arial" w:cs="Arial"/>
          <w:sz w:val="20"/>
          <w:szCs w:val="20"/>
        </w:rPr>
        <w:t xml:space="preserve">běžných prohlídek všech mostů jsou zhotoviteli k dispozici v aplikaci BMS. Mapy jednotlivých </w:t>
      </w:r>
      <w:r w:rsidR="001F373D" w:rsidRPr="00F30E62">
        <w:rPr>
          <w:rFonts w:ascii="Arial" w:hAnsi="Arial" w:cs="Arial"/>
          <w:sz w:val="20"/>
          <w:szCs w:val="20"/>
        </w:rPr>
        <w:t>okres</w:t>
      </w:r>
      <w:r w:rsidRPr="00F30E62">
        <w:rPr>
          <w:rFonts w:ascii="Arial" w:hAnsi="Arial" w:cs="Arial"/>
          <w:sz w:val="20"/>
          <w:szCs w:val="20"/>
        </w:rPr>
        <w:t xml:space="preserve">ů poskytne zhotoviteli objednatel. Nové údaje zjištěné HPM uloží zhotovitel do databáze aplikace BMS. </w:t>
      </w:r>
    </w:p>
    <w:p w:rsidR="00B72D2D" w:rsidRPr="00F30E62"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F30E62"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F30E62"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Kterákoli ze smluvních stran může odstoupit od</w:t>
      </w:r>
      <w:r w:rsidR="00B72D2D" w:rsidRPr="00F30E62">
        <w:rPr>
          <w:rFonts w:ascii="Arial" w:hAnsi="Arial" w:cs="Arial"/>
          <w:sz w:val="20"/>
          <w:szCs w:val="20"/>
        </w:rPr>
        <w:t xml:space="preserve"> této smlouvy</w:t>
      </w:r>
      <w:r w:rsidRPr="00F30E62">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F30E62"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Stanoví-li oprávněná smluvní strana druhé smluvní straně pro splnění jejího závazku náhradní (dodatečnou) lhůtu, vzniká jí právo odstoupit od smlouvy až po marném uplynutí této lhůty, to </w:t>
      </w:r>
      <w:r w:rsidRPr="00F30E62">
        <w:rPr>
          <w:rFonts w:ascii="Arial" w:eastAsia="Times New Roman" w:hAnsi="Arial" w:cs="Arial"/>
          <w:sz w:val="20"/>
          <w:szCs w:val="20"/>
          <w:lang w:eastAsia="ar-SA"/>
        </w:rPr>
        <w:lastRenderedPageBreak/>
        <w:t>neplatí, jestliže druhá smluvní strana v průběhu této lhůty prohlásí, že svůj závazek nesplní. V takovém případě může dotčená smluvní strana odstoupit od smlouvy i</w:t>
      </w:r>
      <w:r w:rsidR="00DE650E" w:rsidRPr="00F30E62">
        <w:rPr>
          <w:rFonts w:ascii="Arial" w:eastAsia="Times New Roman" w:hAnsi="Arial" w:cs="Arial"/>
          <w:sz w:val="20"/>
          <w:szCs w:val="20"/>
          <w:lang w:eastAsia="ar-SA"/>
        </w:rPr>
        <w:t> </w:t>
      </w:r>
      <w:r w:rsidRPr="00F30E62">
        <w:rPr>
          <w:rFonts w:ascii="Arial" w:eastAsia="Times New Roman" w:hAnsi="Arial" w:cs="Arial"/>
          <w:sz w:val="20"/>
          <w:szCs w:val="20"/>
          <w:lang w:eastAsia="ar-SA"/>
        </w:rPr>
        <w:t>před uplynutím lhůty dodatečného plnění, poté, co</w:t>
      </w:r>
      <w:r w:rsidR="00B72D2D" w:rsidRPr="00F30E62">
        <w:rPr>
          <w:rFonts w:ascii="Arial" w:hAnsi="Arial" w:cs="Arial"/>
          <w:sz w:val="20"/>
          <w:szCs w:val="20"/>
        </w:rPr>
        <w:t xml:space="preserve"> prohlášení </w:t>
      </w:r>
      <w:r w:rsidRPr="00F30E62">
        <w:rPr>
          <w:rFonts w:ascii="Arial" w:eastAsia="Times New Roman" w:hAnsi="Arial" w:cs="Arial"/>
          <w:sz w:val="20"/>
          <w:szCs w:val="20"/>
          <w:lang w:eastAsia="ar-SA"/>
        </w:rPr>
        <w:t>druhé smluvní strany obdržela.</w:t>
      </w:r>
    </w:p>
    <w:p w:rsidR="008B5557" w:rsidRPr="00F30E62"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Objednatel má dále právo bez předchozího písemného upozornění od smlouvy odstoupit:</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při prodlení s předáním díla ze strany zhotovitele po dobu delší než 30 kalendářních dnů; a nebo</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 xml:space="preserve">při zjištění, že </w:t>
      </w:r>
      <w:r w:rsidR="00BD5F15" w:rsidRPr="00F30E62">
        <w:rPr>
          <w:rFonts w:ascii="Arial" w:hAnsi="Arial" w:cs="Arial"/>
          <w:bCs/>
          <w:iCs/>
          <w:sz w:val="20"/>
          <w:szCs w:val="20"/>
        </w:rPr>
        <w:t>dílo</w:t>
      </w:r>
      <w:r w:rsidRPr="00F30E62">
        <w:rPr>
          <w:rFonts w:ascii="Arial" w:hAnsi="Arial" w:cs="Arial"/>
          <w:bCs/>
          <w:iCs/>
          <w:sz w:val="20"/>
          <w:szCs w:val="20"/>
        </w:rPr>
        <w:t xml:space="preserve"> neodpovíd</w:t>
      </w:r>
      <w:r w:rsidR="00282BAB" w:rsidRPr="00F30E62">
        <w:rPr>
          <w:rFonts w:ascii="Arial" w:hAnsi="Arial" w:cs="Arial"/>
          <w:bCs/>
          <w:iCs/>
          <w:sz w:val="20"/>
          <w:szCs w:val="20"/>
        </w:rPr>
        <w:t>á</w:t>
      </w:r>
      <w:r w:rsidRPr="00F30E62">
        <w:rPr>
          <w:rFonts w:ascii="Arial" w:hAnsi="Arial" w:cs="Arial"/>
          <w:bCs/>
          <w:iCs/>
          <w:sz w:val="20"/>
          <w:szCs w:val="20"/>
        </w:rPr>
        <w:t xml:space="preserve"> požadavkům objednatele</w:t>
      </w:r>
      <w:r w:rsidR="00282BAB" w:rsidRPr="00F30E62">
        <w:rPr>
          <w:rFonts w:ascii="Arial" w:hAnsi="Arial" w:cs="Arial"/>
          <w:bCs/>
          <w:iCs/>
          <w:sz w:val="20"/>
          <w:szCs w:val="20"/>
        </w:rPr>
        <w:t xml:space="preserve"> </w:t>
      </w:r>
      <w:r w:rsidR="00BD5F15" w:rsidRPr="00F30E62">
        <w:rPr>
          <w:rFonts w:ascii="Arial" w:hAnsi="Arial" w:cs="Arial"/>
          <w:bCs/>
          <w:iCs/>
          <w:sz w:val="20"/>
          <w:szCs w:val="20"/>
        </w:rPr>
        <w:t xml:space="preserve">stanoveným </w:t>
      </w:r>
      <w:r w:rsidRPr="00F30E62">
        <w:rPr>
          <w:rFonts w:ascii="Arial" w:hAnsi="Arial" w:cs="Arial"/>
          <w:bCs/>
          <w:iCs/>
          <w:sz w:val="20"/>
          <w:szCs w:val="20"/>
        </w:rPr>
        <w:t>v zadávací dokumentaci; a nebo</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 xml:space="preserve">v případě, že zhotovitel uvedl ve své nabídce podané v předchozím </w:t>
      </w:r>
      <w:r w:rsidR="00282BAB" w:rsidRPr="00F30E62">
        <w:rPr>
          <w:rFonts w:ascii="Arial" w:hAnsi="Arial" w:cs="Arial"/>
          <w:bCs/>
          <w:iCs/>
          <w:sz w:val="20"/>
          <w:szCs w:val="20"/>
        </w:rPr>
        <w:t xml:space="preserve">poptávkovém </w:t>
      </w:r>
      <w:r w:rsidRPr="00F30E62">
        <w:rPr>
          <w:rFonts w:ascii="Arial" w:hAnsi="Arial" w:cs="Arial"/>
          <w:bCs/>
          <w:iCs/>
          <w:sz w:val="20"/>
          <w:szCs w:val="20"/>
        </w:rPr>
        <w:t xml:space="preserve">řízení informace nebo doklady, které neodpovídají skutečnosti a měly nebo mohly mít vliv na výsledek zadávacího řízení; a </w:t>
      </w:r>
    </w:p>
    <w:p w:rsidR="00BD5F15"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Pr="00F30E62"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F30E62">
        <w:rPr>
          <w:rFonts w:ascii="Arial" w:eastAsia="Times New Roman" w:hAnsi="Arial" w:cs="Arial"/>
          <w:sz w:val="20"/>
          <w:szCs w:val="20"/>
          <w:lang w:eastAsia="ar-SA"/>
        </w:rPr>
        <w:t xml:space="preserve">výběr nového </w:t>
      </w:r>
      <w:r w:rsidRPr="00F30E62">
        <w:rPr>
          <w:rFonts w:ascii="Arial" w:eastAsia="Times New Roman" w:hAnsi="Arial" w:cs="Arial"/>
          <w:sz w:val="20"/>
          <w:szCs w:val="20"/>
          <w:lang w:eastAsia="ar-SA"/>
        </w:rPr>
        <w:t xml:space="preserve">zhotovitele, který dokončí </w:t>
      </w:r>
      <w:r w:rsidR="008F61C8" w:rsidRPr="00F30E62">
        <w:rPr>
          <w:rFonts w:ascii="Arial" w:eastAsia="Times New Roman" w:hAnsi="Arial" w:cs="Arial"/>
          <w:sz w:val="20"/>
          <w:szCs w:val="20"/>
          <w:lang w:eastAsia="ar-SA"/>
        </w:rPr>
        <w:t>rozpracované</w:t>
      </w:r>
      <w:r w:rsidRPr="00F30E62">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F30E62">
        <w:rPr>
          <w:rFonts w:ascii="Arial" w:eastAsia="Times New Roman" w:hAnsi="Arial" w:cs="Arial"/>
          <w:sz w:val="20"/>
          <w:szCs w:val="20"/>
          <w:lang w:eastAsia="ar-SA"/>
        </w:rPr>
        <w:t xml:space="preserve">poptávkovém </w:t>
      </w:r>
      <w:r w:rsidRPr="00F30E62">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F30E62">
        <w:rPr>
          <w:rFonts w:ascii="Arial" w:eastAsia="Times New Roman" w:hAnsi="Arial" w:cs="Arial"/>
          <w:sz w:val="20"/>
          <w:szCs w:val="20"/>
          <w:lang w:eastAsia="ar-SA"/>
        </w:rPr>
        <w:t xml:space="preserve"> dnem </w:t>
      </w:r>
      <w:r w:rsidRPr="00F30E62">
        <w:rPr>
          <w:rFonts w:ascii="Arial" w:eastAsia="Times New Roman" w:hAnsi="Arial" w:cs="Arial"/>
          <w:sz w:val="20"/>
          <w:szCs w:val="20"/>
          <w:lang w:eastAsia="ar-SA"/>
        </w:rPr>
        <w:t>splatnosti, je den doručení vyčíslení způsobené škody</w:t>
      </w:r>
      <w:r w:rsidR="00B72D2D" w:rsidRPr="00F30E62">
        <w:rPr>
          <w:rFonts w:ascii="Arial" w:eastAsia="Times New Roman" w:hAnsi="Arial" w:cs="Arial"/>
          <w:sz w:val="20"/>
          <w:szCs w:val="20"/>
          <w:lang w:eastAsia="ar-SA"/>
        </w:rPr>
        <w:t xml:space="preserve"> zhotoviteli.</w:t>
      </w:r>
      <w:r w:rsidRPr="00F30E62">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Pr="00F30E62"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F30E62" w:rsidRDefault="00420A12" w:rsidP="003E1423">
      <w:pPr>
        <w:spacing w:before="120" w:after="120" w:line="240" w:lineRule="auto"/>
        <w:jc w:val="center"/>
        <w:rPr>
          <w:rFonts w:ascii="Arial" w:hAnsi="Arial" w:cs="Arial"/>
          <w:b/>
          <w:sz w:val="20"/>
          <w:szCs w:val="20"/>
        </w:rPr>
      </w:pPr>
      <w:r w:rsidRPr="00F30E62">
        <w:rPr>
          <w:rFonts w:ascii="Arial" w:hAnsi="Arial" w:cs="Arial"/>
          <w:b/>
          <w:sz w:val="20"/>
          <w:szCs w:val="20"/>
        </w:rPr>
        <w:t xml:space="preserve">Článek </w:t>
      </w:r>
      <w:r w:rsidR="000F3C3F" w:rsidRPr="00F30E62">
        <w:rPr>
          <w:rFonts w:ascii="Arial" w:hAnsi="Arial" w:cs="Arial"/>
          <w:b/>
          <w:sz w:val="20"/>
          <w:szCs w:val="20"/>
          <w:lang w:eastAsia="ar-SA"/>
        </w:rPr>
        <w:t>10</w:t>
      </w:r>
    </w:p>
    <w:p w:rsidR="00221E21" w:rsidRPr="00F30E62" w:rsidRDefault="00221E21" w:rsidP="003E1423">
      <w:pPr>
        <w:spacing w:before="120" w:after="120" w:line="240" w:lineRule="auto"/>
        <w:jc w:val="center"/>
        <w:rPr>
          <w:rFonts w:ascii="Arial" w:hAnsi="Arial" w:cs="Arial"/>
          <w:b/>
          <w:sz w:val="20"/>
          <w:szCs w:val="20"/>
        </w:rPr>
      </w:pPr>
      <w:r w:rsidRPr="00F30E62">
        <w:rPr>
          <w:rFonts w:ascii="Arial" w:hAnsi="Arial" w:cs="Arial"/>
          <w:b/>
          <w:sz w:val="20"/>
          <w:szCs w:val="20"/>
        </w:rPr>
        <w:t>Závěrečná ujednání</w:t>
      </w:r>
    </w:p>
    <w:p w:rsidR="00F30E62" w:rsidRPr="00B52FBA" w:rsidRDefault="00F30E62" w:rsidP="0062112F">
      <w:pPr>
        <w:pStyle w:val="Odstavecseseznamem"/>
        <w:numPr>
          <w:ilvl w:val="0"/>
          <w:numId w:val="34"/>
        </w:numPr>
        <w:suppressAutoHyphens/>
        <w:spacing w:before="120" w:after="120" w:line="240" w:lineRule="auto"/>
        <w:ind w:left="567" w:right="-34" w:hanging="720"/>
        <w:jc w:val="both"/>
        <w:rPr>
          <w:rFonts w:ascii="Arial" w:eastAsia="Times New Roman" w:hAnsi="Arial" w:cs="Arial"/>
          <w:sz w:val="20"/>
          <w:szCs w:val="20"/>
          <w:lang w:eastAsia="ar-SA"/>
        </w:rPr>
      </w:pPr>
      <w:r w:rsidRPr="00B52FBA">
        <w:rPr>
          <w:rFonts w:ascii="Arial" w:hAnsi="Arial" w:cs="Arial"/>
          <w:sz w:val="20"/>
          <w:szCs w:val="20"/>
        </w:rPr>
        <w:t>Zhotovitel se zavazuje</w:t>
      </w:r>
      <w:r w:rsidRPr="00B52FBA">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w:t>
      </w:r>
      <w:r w:rsidRPr="00B52FBA">
        <w:rPr>
          <w:rFonts w:ascii="Arial" w:hAnsi="Arial" w:cs="Arial"/>
          <w:color w:val="000000"/>
          <w:sz w:val="20"/>
          <w:szCs w:val="20"/>
        </w:rPr>
        <w:lastRenderedPageBreak/>
        <w:t>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F30E62"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F30E62">
        <w:rPr>
          <w:rFonts w:ascii="Arial" w:eastAsia="Times New Roman" w:hAnsi="Arial" w:cs="Arial"/>
          <w:sz w:val="20"/>
          <w:szCs w:val="20"/>
          <w:lang w:eastAsia="ar-SA"/>
        </w:rPr>
        <w:t>.</w:t>
      </w:r>
    </w:p>
    <w:p w:rsidR="00E34BB8" w:rsidRPr="00F30E62"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Zhotovitel</w:t>
      </w:r>
      <w:r w:rsidR="008F61C8" w:rsidRPr="00F30E62">
        <w:rPr>
          <w:rFonts w:ascii="Arial" w:eastAsia="Times New Roman" w:hAnsi="Arial" w:cs="Arial"/>
          <w:sz w:val="20"/>
          <w:szCs w:val="20"/>
          <w:lang w:eastAsia="ar-SA"/>
        </w:rPr>
        <w:t xml:space="preserve"> není </w:t>
      </w:r>
      <w:r w:rsidRPr="00F30E62">
        <w:rPr>
          <w:rFonts w:ascii="Arial" w:eastAsia="Times New Roman" w:hAnsi="Arial" w:cs="Arial"/>
          <w:sz w:val="20"/>
          <w:szCs w:val="20"/>
          <w:lang w:eastAsia="ar-SA"/>
        </w:rPr>
        <w:t>oprávněn posto</w:t>
      </w:r>
      <w:r w:rsidR="0018619C" w:rsidRPr="00F30E62">
        <w:rPr>
          <w:rFonts w:ascii="Arial" w:eastAsia="Times New Roman" w:hAnsi="Arial" w:cs="Arial"/>
          <w:sz w:val="20"/>
          <w:szCs w:val="20"/>
          <w:lang w:eastAsia="ar-SA"/>
        </w:rPr>
        <w:t xml:space="preserve">upit </w:t>
      </w:r>
      <w:r w:rsidR="00836A20" w:rsidRPr="00F30E62">
        <w:rPr>
          <w:rFonts w:ascii="Arial" w:eastAsia="Times New Roman" w:hAnsi="Arial" w:cs="Arial"/>
          <w:sz w:val="20"/>
          <w:szCs w:val="20"/>
          <w:lang w:eastAsia="ar-SA"/>
        </w:rPr>
        <w:t xml:space="preserve">jakékoliv </w:t>
      </w:r>
      <w:r w:rsidR="0018619C" w:rsidRPr="00F30E62">
        <w:rPr>
          <w:rFonts w:ascii="Arial" w:eastAsia="Times New Roman" w:hAnsi="Arial" w:cs="Arial"/>
          <w:sz w:val="20"/>
          <w:szCs w:val="20"/>
          <w:lang w:eastAsia="ar-SA"/>
        </w:rPr>
        <w:t>pohledávk</w:t>
      </w:r>
      <w:r w:rsidR="00836A20" w:rsidRPr="00F30E62">
        <w:rPr>
          <w:rFonts w:ascii="Arial" w:eastAsia="Times New Roman" w:hAnsi="Arial" w:cs="Arial"/>
          <w:sz w:val="20"/>
          <w:szCs w:val="20"/>
          <w:lang w:eastAsia="ar-SA"/>
        </w:rPr>
        <w:t>y za objednatelem vzniklé z této</w:t>
      </w:r>
      <w:r w:rsidR="0018619C" w:rsidRPr="00F30E62">
        <w:rPr>
          <w:rFonts w:ascii="Arial" w:eastAsia="Times New Roman" w:hAnsi="Arial" w:cs="Arial"/>
          <w:sz w:val="20"/>
          <w:szCs w:val="20"/>
          <w:lang w:eastAsia="ar-SA"/>
        </w:rPr>
        <w:t xml:space="preserve"> </w:t>
      </w:r>
      <w:r w:rsidRPr="00F30E62">
        <w:rPr>
          <w:rFonts w:ascii="Arial" w:eastAsia="Times New Roman" w:hAnsi="Arial" w:cs="Arial"/>
          <w:sz w:val="20"/>
          <w:szCs w:val="20"/>
          <w:lang w:eastAsia="ar-SA"/>
        </w:rPr>
        <w:t>smlouvy</w:t>
      </w:r>
      <w:r w:rsidR="008F473B" w:rsidRPr="00F30E62">
        <w:rPr>
          <w:rFonts w:ascii="Arial" w:eastAsia="Times New Roman" w:hAnsi="Arial" w:cs="Arial"/>
          <w:sz w:val="20"/>
          <w:szCs w:val="20"/>
          <w:lang w:eastAsia="ar-SA"/>
        </w:rPr>
        <w:t xml:space="preserve">, </w:t>
      </w:r>
      <w:r w:rsidR="00836A20" w:rsidRPr="00F30E62">
        <w:rPr>
          <w:rFonts w:ascii="Arial" w:eastAsia="Times New Roman" w:hAnsi="Arial" w:cs="Arial"/>
          <w:sz w:val="20"/>
          <w:szCs w:val="20"/>
          <w:lang w:eastAsia="ar-SA"/>
        </w:rPr>
        <w:t xml:space="preserve">či v souvislosti s touto smlouvou na </w:t>
      </w:r>
      <w:r w:rsidRPr="00F30E62">
        <w:rPr>
          <w:rFonts w:ascii="Arial" w:eastAsia="Times New Roman" w:hAnsi="Arial" w:cs="Arial"/>
          <w:sz w:val="20"/>
          <w:szCs w:val="20"/>
          <w:lang w:eastAsia="ar-SA"/>
        </w:rPr>
        <w:t>třetí osob</w:t>
      </w:r>
      <w:r w:rsidR="00836A20" w:rsidRPr="00F30E62">
        <w:rPr>
          <w:rFonts w:ascii="Arial" w:eastAsia="Times New Roman" w:hAnsi="Arial" w:cs="Arial"/>
          <w:sz w:val="20"/>
          <w:szCs w:val="20"/>
          <w:lang w:eastAsia="ar-SA"/>
        </w:rPr>
        <w:t>u</w:t>
      </w:r>
      <w:r w:rsidRPr="00F30E62">
        <w:rPr>
          <w:rFonts w:ascii="Arial" w:eastAsia="Times New Roman" w:hAnsi="Arial" w:cs="Arial"/>
          <w:sz w:val="20"/>
          <w:szCs w:val="20"/>
          <w:lang w:eastAsia="ar-SA"/>
        </w:rPr>
        <w:t xml:space="preserve"> bez předchozího písemného souhlasu objednatele. </w:t>
      </w:r>
    </w:p>
    <w:p w:rsidR="00221E21" w:rsidRPr="00F30E62"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Změny a doplňky této smlouvy lze provádět pouze písemnými oboustranně dohodnutými dodatky, které se stanou nedílnou součástí této smlouvy.</w:t>
      </w:r>
      <w:r w:rsidR="00916689" w:rsidRPr="00F30E62">
        <w:rPr>
          <w:rFonts w:ascii="Arial" w:eastAsia="Times New Roman" w:hAnsi="Arial" w:cs="Arial"/>
          <w:sz w:val="20"/>
          <w:szCs w:val="20"/>
          <w:lang w:eastAsia="ar-SA"/>
        </w:rPr>
        <w:t xml:space="preserve"> </w:t>
      </w:r>
    </w:p>
    <w:p w:rsidR="00221E21" w:rsidRPr="00F30E62"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eastAsia="Times New Roman" w:hAnsi="Arial" w:cs="Arial"/>
          <w:snapToGrid w:val="0"/>
          <w:color w:val="000000"/>
          <w:sz w:val="20"/>
          <w:szCs w:val="20"/>
          <w:lang w:eastAsia="cs-CZ"/>
        </w:rPr>
        <w:t xml:space="preserve">V ostatním se řídí práva a povinnosti smluvních stran ustanoveními </w:t>
      </w:r>
      <w:r w:rsidR="00C45593" w:rsidRPr="00F30E62">
        <w:rPr>
          <w:rFonts w:ascii="Arial" w:eastAsia="Times New Roman" w:hAnsi="Arial" w:cs="Arial"/>
          <w:b/>
          <w:snapToGrid w:val="0"/>
          <w:color w:val="000000"/>
          <w:sz w:val="20"/>
          <w:szCs w:val="20"/>
          <w:lang w:eastAsia="cs-CZ"/>
        </w:rPr>
        <w:t>OZ</w:t>
      </w:r>
      <w:r w:rsidR="00221E21" w:rsidRPr="00F30E62">
        <w:rPr>
          <w:rFonts w:ascii="Arial" w:hAnsi="Arial" w:cs="Arial"/>
          <w:sz w:val="20"/>
          <w:szCs w:val="20"/>
        </w:rPr>
        <w:t>.</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Zhotovitel souhlasí se zveřejněním případných informací o této </w:t>
      </w:r>
      <w:r w:rsidR="001C5691" w:rsidRPr="00F30E62">
        <w:rPr>
          <w:rFonts w:ascii="Arial" w:hAnsi="Arial" w:cs="Arial"/>
          <w:sz w:val="20"/>
          <w:szCs w:val="20"/>
        </w:rPr>
        <w:t>s</w:t>
      </w:r>
      <w:r w:rsidRPr="00F30E62">
        <w:rPr>
          <w:rFonts w:ascii="Arial" w:hAnsi="Arial" w:cs="Arial"/>
          <w:sz w:val="20"/>
          <w:szCs w:val="20"/>
        </w:rPr>
        <w:t xml:space="preserve">mlouvě dle </w:t>
      </w:r>
      <w:r w:rsidRPr="00F30E62">
        <w:rPr>
          <w:rFonts w:ascii="Arial" w:hAnsi="Arial" w:cs="Arial"/>
          <w:b/>
          <w:sz w:val="20"/>
          <w:szCs w:val="20"/>
        </w:rPr>
        <w:t>zákona č.</w:t>
      </w:r>
      <w:r w:rsidR="006E7B46" w:rsidRPr="00F30E62">
        <w:rPr>
          <w:rFonts w:ascii="Arial" w:hAnsi="Arial" w:cs="Arial"/>
          <w:b/>
          <w:sz w:val="20"/>
          <w:szCs w:val="20"/>
        </w:rPr>
        <w:t> </w:t>
      </w:r>
      <w:r w:rsidRPr="00F30E62">
        <w:rPr>
          <w:rFonts w:ascii="Arial" w:hAnsi="Arial" w:cs="Arial"/>
          <w:b/>
          <w:sz w:val="20"/>
          <w:szCs w:val="20"/>
        </w:rPr>
        <w:t>106/1999 Sb. o svobodném přístupu k informacím, v jeho platném znění</w:t>
      </w:r>
      <w:r w:rsidRPr="00F30E62">
        <w:rPr>
          <w:rFonts w:ascii="Arial" w:hAnsi="Arial" w:cs="Arial"/>
          <w:sz w:val="20"/>
          <w:szCs w:val="20"/>
        </w:rPr>
        <w:t xml:space="preserve">, či se zveřejněním </w:t>
      </w:r>
      <w:r w:rsidR="001C5691" w:rsidRPr="00F30E62">
        <w:rPr>
          <w:rFonts w:ascii="Arial" w:hAnsi="Arial" w:cs="Arial"/>
          <w:sz w:val="20"/>
          <w:szCs w:val="20"/>
        </w:rPr>
        <w:t>s</w:t>
      </w:r>
      <w:r w:rsidRPr="00F30E62">
        <w:rPr>
          <w:rFonts w:ascii="Arial" w:hAnsi="Arial" w:cs="Arial"/>
          <w:sz w:val="20"/>
          <w:szCs w:val="20"/>
        </w:rPr>
        <w:t xml:space="preserve">mlouvy v souladu s povinnostmi </w:t>
      </w:r>
      <w:r w:rsidR="001C5691" w:rsidRPr="00F30E62">
        <w:rPr>
          <w:rFonts w:ascii="Arial" w:hAnsi="Arial" w:cs="Arial"/>
          <w:sz w:val="20"/>
          <w:szCs w:val="20"/>
        </w:rPr>
        <w:t>o</w:t>
      </w:r>
      <w:r w:rsidRPr="00F30E62">
        <w:rPr>
          <w:rFonts w:ascii="Arial" w:hAnsi="Arial" w:cs="Arial"/>
          <w:sz w:val="20"/>
          <w:szCs w:val="20"/>
        </w:rPr>
        <w:t>bjednatele za podmínek vyplývajících z</w:t>
      </w:r>
      <w:r w:rsidR="006E7B46" w:rsidRPr="00F30E62">
        <w:rPr>
          <w:rFonts w:ascii="Arial" w:hAnsi="Arial" w:cs="Arial"/>
          <w:sz w:val="20"/>
          <w:szCs w:val="20"/>
        </w:rPr>
        <w:t> </w:t>
      </w:r>
      <w:r w:rsidRPr="00F30E62">
        <w:rPr>
          <w:rFonts w:ascii="Arial" w:hAnsi="Arial" w:cs="Arial"/>
          <w:sz w:val="20"/>
          <w:szCs w:val="20"/>
        </w:rPr>
        <w:t xml:space="preserve">příslušných právních předpisů, zejména souhlasí se zveřejněním </w:t>
      </w:r>
      <w:r w:rsidR="001C5691" w:rsidRPr="00F30E62">
        <w:rPr>
          <w:rFonts w:ascii="Arial" w:hAnsi="Arial" w:cs="Arial"/>
          <w:sz w:val="20"/>
          <w:szCs w:val="20"/>
        </w:rPr>
        <w:t>s</w:t>
      </w:r>
      <w:r w:rsidRPr="00F30E62">
        <w:rPr>
          <w:rFonts w:ascii="Arial" w:hAnsi="Arial" w:cs="Arial"/>
          <w:sz w:val="20"/>
          <w:szCs w:val="20"/>
        </w:rPr>
        <w:t xml:space="preserve">mlouvy včetně všech jejich změn a dodatků, výše skutečně uhrazené ceny na základě </w:t>
      </w:r>
      <w:r w:rsidR="001C5691" w:rsidRPr="00F30E62">
        <w:rPr>
          <w:rFonts w:ascii="Arial" w:hAnsi="Arial" w:cs="Arial"/>
          <w:sz w:val="20"/>
          <w:szCs w:val="20"/>
        </w:rPr>
        <w:t>s</w:t>
      </w:r>
      <w:r w:rsidRPr="00F30E62">
        <w:rPr>
          <w:rFonts w:ascii="Arial" w:hAnsi="Arial" w:cs="Arial"/>
          <w:sz w:val="20"/>
          <w:szCs w:val="20"/>
        </w:rPr>
        <w:t xml:space="preserve">mlouvy a dalších údajů na profilu </w:t>
      </w:r>
      <w:r w:rsidR="001C5691" w:rsidRPr="00F30E62">
        <w:rPr>
          <w:rFonts w:ascii="Arial" w:hAnsi="Arial" w:cs="Arial"/>
          <w:sz w:val="20"/>
          <w:szCs w:val="20"/>
        </w:rPr>
        <w:t>o</w:t>
      </w:r>
      <w:r w:rsidRPr="00F30E62">
        <w:rPr>
          <w:rFonts w:ascii="Arial" w:hAnsi="Arial" w:cs="Arial"/>
          <w:sz w:val="20"/>
          <w:szCs w:val="20"/>
        </w:rPr>
        <w:t xml:space="preserve">bjednatele dle </w:t>
      </w:r>
      <w:r w:rsidRPr="00F30E62">
        <w:rPr>
          <w:rFonts w:ascii="Arial" w:hAnsi="Arial" w:cs="Arial"/>
          <w:b/>
          <w:sz w:val="20"/>
          <w:szCs w:val="20"/>
        </w:rPr>
        <w:t>§ 219 ZZVZ</w:t>
      </w:r>
      <w:r w:rsidRPr="00F30E62">
        <w:rPr>
          <w:rFonts w:ascii="Arial" w:hAnsi="Arial" w:cs="Arial"/>
          <w:sz w:val="20"/>
          <w:szCs w:val="20"/>
        </w:rPr>
        <w:t xml:space="preserve"> a v registru smluv dle </w:t>
      </w:r>
      <w:r w:rsidRPr="00F30E62">
        <w:rPr>
          <w:rFonts w:ascii="Arial" w:hAnsi="Arial" w:cs="Arial"/>
          <w:b/>
          <w:sz w:val="20"/>
          <w:szCs w:val="20"/>
        </w:rPr>
        <w:t xml:space="preserve">zákona č. 340/2015 Sb. </w:t>
      </w:r>
      <w:r w:rsidR="006E7B46" w:rsidRPr="00F30E62">
        <w:rPr>
          <w:rFonts w:ascii="Arial" w:hAnsi="Arial" w:cs="Arial"/>
          <w:b/>
          <w:sz w:val="20"/>
          <w:szCs w:val="20"/>
        </w:rPr>
        <w:t>O </w:t>
      </w:r>
      <w:r w:rsidRPr="00F30E62">
        <w:rPr>
          <w:rFonts w:ascii="Arial" w:hAnsi="Arial" w:cs="Arial"/>
          <w:b/>
          <w:sz w:val="20"/>
          <w:szCs w:val="20"/>
        </w:rPr>
        <w:t>zvláštních podmínkách účinnosti některých smluv, uveřejňování těchto smluv a o registru smluv (zákon o registru smluv)</w:t>
      </w:r>
      <w:r w:rsidRPr="00F30E62">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F30E62">
        <w:rPr>
          <w:rFonts w:ascii="Arial" w:hAnsi="Arial" w:cs="Arial"/>
          <w:sz w:val="20"/>
          <w:szCs w:val="20"/>
        </w:rPr>
        <w:t>o</w:t>
      </w:r>
      <w:r w:rsidRPr="00F30E62">
        <w:rPr>
          <w:rFonts w:ascii="Arial" w:hAnsi="Arial" w:cs="Arial"/>
          <w:sz w:val="20"/>
          <w:szCs w:val="20"/>
        </w:rPr>
        <w:t>bjednatel.</w:t>
      </w:r>
    </w:p>
    <w:p w:rsidR="00A9305C" w:rsidRPr="00F30E62"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Tato s</w:t>
      </w:r>
      <w:r w:rsidR="00A9305C" w:rsidRPr="00F30E62">
        <w:rPr>
          <w:rFonts w:ascii="Arial" w:hAnsi="Arial" w:cs="Arial"/>
          <w:sz w:val="20"/>
          <w:szCs w:val="20"/>
        </w:rPr>
        <w:t>mlouva o dílo je vyhotovena v elektronické podobě, přičemž obě smluvní strany obdrží její elektronický originál.</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Smlouva je platná dnem připojení platného uznávaného elektronického podpisu dle </w:t>
      </w:r>
      <w:r w:rsidRPr="00F30E62">
        <w:rPr>
          <w:rFonts w:ascii="Arial" w:hAnsi="Arial" w:cs="Arial"/>
          <w:b/>
          <w:sz w:val="20"/>
          <w:szCs w:val="20"/>
        </w:rPr>
        <w:t>zákona č. 297/2016 Sb., o službách vytvářejících důvěru pro elektronické transakce, ve znění pozdějších předpisů</w:t>
      </w:r>
      <w:r w:rsidRPr="00F30E62">
        <w:rPr>
          <w:rFonts w:ascii="Arial" w:hAnsi="Arial" w:cs="Arial"/>
          <w:sz w:val="20"/>
          <w:szCs w:val="20"/>
        </w:rPr>
        <w:t xml:space="preserve">, do této </w:t>
      </w:r>
      <w:r w:rsidR="001C5691" w:rsidRPr="00F30E62">
        <w:rPr>
          <w:rFonts w:ascii="Arial" w:hAnsi="Arial" w:cs="Arial"/>
          <w:sz w:val="20"/>
          <w:szCs w:val="20"/>
        </w:rPr>
        <w:t>s</w:t>
      </w:r>
      <w:r w:rsidRPr="00F30E62">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Smlouva je účinná dnem jejího uveřejnění v registru smluv. </w:t>
      </w:r>
    </w:p>
    <w:p w:rsidR="000F2FD6" w:rsidRPr="00F30E62" w:rsidRDefault="000F2FD6" w:rsidP="003E1423">
      <w:pPr>
        <w:suppressAutoHyphens/>
        <w:spacing w:before="120" w:after="120" w:line="240" w:lineRule="auto"/>
        <w:ind w:left="567"/>
        <w:jc w:val="both"/>
        <w:rPr>
          <w:rFonts w:ascii="Arial" w:hAnsi="Arial" w:cs="Arial"/>
          <w:sz w:val="20"/>
          <w:szCs w:val="20"/>
        </w:rPr>
      </w:pPr>
    </w:p>
    <w:p w:rsidR="002C7A19" w:rsidRPr="00F30E62" w:rsidRDefault="002C7A19" w:rsidP="003E1423">
      <w:pPr>
        <w:suppressAutoHyphens/>
        <w:spacing w:before="120" w:after="120" w:line="240" w:lineRule="auto"/>
        <w:ind w:left="567"/>
        <w:jc w:val="both"/>
        <w:rPr>
          <w:rFonts w:ascii="Arial" w:hAnsi="Arial" w:cs="Arial"/>
          <w:sz w:val="20"/>
          <w:szCs w:val="20"/>
        </w:rPr>
      </w:pPr>
    </w:p>
    <w:p w:rsidR="001C5691" w:rsidRPr="00F30E62" w:rsidRDefault="001C5691" w:rsidP="001C5691">
      <w:pPr>
        <w:pStyle w:val="Zkladntextodsazen21"/>
        <w:ind w:firstLine="0"/>
        <w:rPr>
          <w:rFonts w:ascii="Arial" w:hAnsi="Arial" w:cs="Arial"/>
          <w:sz w:val="20"/>
          <w:szCs w:val="20"/>
          <w:lang w:eastAsia="cs-CZ"/>
        </w:rPr>
      </w:pPr>
      <w:r w:rsidRPr="00F30E62">
        <w:rPr>
          <w:rFonts w:ascii="Arial" w:hAnsi="Arial" w:cs="Arial"/>
          <w:sz w:val="20"/>
          <w:szCs w:val="20"/>
          <w:lang w:eastAsia="cs-CZ"/>
        </w:rPr>
        <w:t>Nedílnou součástí Smlouvy jsou následující přílohy:</w:t>
      </w:r>
    </w:p>
    <w:p w:rsidR="001C5691" w:rsidRPr="00F30E62" w:rsidRDefault="006E7B46" w:rsidP="006E7B46">
      <w:pPr>
        <w:pStyle w:val="slovanodst"/>
        <w:numPr>
          <w:ilvl w:val="0"/>
          <w:numId w:val="0"/>
        </w:numPr>
        <w:tabs>
          <w:tab w:val="left" w:pos="567"/>
        </w:tabs>
        <w:ind w:left="680" w:hanging="680"/>
        <w:rPr>
          <w:rFonts w:cs="Arial"/>
          <w:sz w:val="20"/>
        </w:rPr>
      </w:pPr>
      <w:r w:rsidRPr="00F30E62">
        <w:rPr>
          <w:rFonts w:cs="Arial"/>
          <w:sz w:val="20"/>
        </w:rPr>
        <w:tab/>
        <w:t xml:space="preserve">Příloha A5 - </w:t>
      </w:r>
      <w:r w:rsidR="005D6E4F">
        <w:rPr>
          <w:rFonts w:cs="Arial"/>
          <w:sz w:val="20"/>
        </w:rPr>
        <w:t>S</w:t>
      </w:r>
      <w:r w:rsidR="001C5691" w:rsidRPr="00F30E62">
        <w:rPr>
          <w:rFonts w:cs="Arial"/>
          <w:sz w:val="20"/>
        </w:rPr>
        <w:t>eznam mostů určených k provedení HPM v roce 202</w:t>
      </w:r>
      <w:r w:rsidR="005D6E4F">
        <w:rPr>
          <w:rFonts w:cs="Arial"/>
          <w:sz w:val="20"/>
        </w:rPr>
        <w:t>2</w:t>
      </w:r>
    </w:p>
    <w:p w:rsidR="001C5691" w:rsidRPr="00F30E62" w:rsidRDefault="006E7B46" w:rsidP="006E7B46">
      <w:pPr>
        <w:pStyle w:val="slovanodst"/>
        <w:numPr>
          <w:ilvl w:val="0"/>
          <w:numId w:val="0"/>
        </w:numPr>
        <w:tabs>
          <w:tab w:val="left" w:pos="567"/>
        </w:tabs>
        <w:ind w:left="680" w:hanging="680"/>
        <w:rPr>
          <w:rFonts w:cs="Arial"/>
          <w:sz w:val="20"/>
        </w:rPr>
      </w:pPr>
      <w:r w:rsidRPr="00F30E62">
        <w:rPr>
          <w:rFonts w:cs="Arial"/>
          <w:sz w:val="20"/>
        </w:rPr>
        <w:tab/>
        <w:t xml:space="preserve">Příloha B1 - </w:t>
      </w:r>
      <w:r w:rsidR="001C5691" w:rsidRPr="00F30E62">
        <w:rPr>
          <w:rFonts w:cs="Arial"/>
          <w:sz w:val="20"/>
        </w:rPr>
        <w:t>Údaje, které jsou součástí ujednání a nebudou zveřejněny v Registru smluv</w:t>
      </w:r>
    </w:p>
    <w:p w:rsidR="001C5691" w:rsidRPr="00F30E62" w:rsidRDefault="001C5691" w:rsidP="001C5691">
      <w:pPr>
        <w:pStyle w:val="slovanodst"/>
        <w:numPr>
          <w:ilvl w:val="0"/>
          <w:numId w:val="0"/>
        </w:numPr>
        <w:tabs>
          <w:tab w:val="left" w:pos="567"/>
        </w:tabs>
        <w:ind w:left="567"/>
        <w:rPr>
          <w:rFonts w:cs="Arial"/>
          <w:sz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1C5691" w:rsidRPr="00F30E62" w:rsidRDefault="001C5691" w:rsidP="001C5691">
      <w:pPr>
        <w:spacing w:after="120"/>
        <w:jc w:val="both"/>
        <w:rPr>
          <w:rFonts w:ascii="Arial" w:hAnsi="Arial" w:cs="Arial"/>
          <w:caps/>
          <w:sz w:val="20"/>
          <w:szCs w:val="20"/>
        </w:rPr>
      </w:pPr>
      <w:r w:rsidRPr="00F30E62">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6E7B46" w:rsidRPr="00F30E62" w:rsidRDefault="006E7B46"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6E7B46" w:rsidRPr="00F30E62" w:rsidTr="006E7B46">
        <w:tc>
          <w:tcPr>
            <w:tcW w:w="4903" w:type="dxa"/>
            <w:hideMark/>
          </w:tcPr>
          <w:p w:rsidR="006E7B46" w:rsidRPr="00F30E62" w:rsidRDefault="006E7B46">
            <w:pPr>
              <w:rPr>
                <w:rFonts w:ascii="Arial" w:hAnsi="Arial" w:cs="Arial"/>
                <w:sz w:val="20"/>
                <w:szCs w:val="20"/>
              </w:rPr>
            </w:pPr>
            <w:r w:rsidRPr="00F30E62">
              <w:rPr>
                <w:rFonts w:ascii="Arial" w:hAnsi="Arial" w:cs="Arial"/>
                <w:sz w:val="20"/>
                <w:szCs w:val="20"/>
              </w:rPr>
              <w:t>V ……………………..</w:t>
            </w:r>
          </w:p>
        </w:tc>
        <w:tc>
          <w:tcPr>
            <w:tcW w:w="4904" w:type="dxa"/>
            <w:hideMark/>
          </w:tcPr>
          <w:p w:rsidR="006E7B46" w:rsidRPr="00F30E62" w:rsidRDefault="006E7B46">
            <w:pPr>
              <w:rPr>
                <w:rFonts w:ascii="Arial" w:hAnsi="Arial" w:cs="Arial"/>
                <w:sz w:val="20"/>
                <w:szCs w:val="20"/>
              </w:rPr>
            </w:pPr>
            <w:r w:rsidRPr="00F30E62">
              <w:rPr>
                <w:rFonts w:ascii="Arial" w:hAnsi="Arial" w:cs="Arial"/>
                <w:sz w:val="20"/>
                <w:szCs w:val="20"/>
              </w:rPr>
              <w:t>V Jihlavě</w:t>
            </w:r>
          </w:p>
        </w:tc>
      </w:tr>
      <w:tr w:rsidR="006E7B46" w:rsidRPr="00F30E62" w:rsidTr="006E7B46">
        <w:tc>
          <w:tcPr>
            <w:tcW w:w="4903" w:type="dxa"/>
          </w:tcPr>
          <w:p w:rsidR="006E7B46" w:rsidRPr="00F30E62" w:rsidRDefault="006E7B46">
            <w:pPr>
              <w:rPr>
                <w:rFonts w:ascii="Arial" w:hAnsi="Arial" w:cs="Arial"/>
                <w:sz w:val="20"/>
                <w:szCs w:val="20"/>
              </w:rPr>
            </w:pPr>
          </w:p>
          <w:p w:rsidR="006E7B46" w:rsidRPr="00F30E62" w:rsidRDefault="006E7B46">
            <w:pPr>
              <w:jc w:val="center"/>
              <w:rPr>
                <w:rFonts w:ascii="Arial" w:hAnsi="Arial" w:cs="Arial"/>
                <w:sz w:val="20"/>
                <w:szCs w:val="20"/>
              </w:rPr>
            </w:pPr>
          </w:p>
          <w:p w:rsidR="006E7B46" w:rsidRPr="00F30E62" w:rsidRDefault="006E7B46">
            <w:pPr>
              <w:jc w:val="center"/>
              <w:rPr>
                <w:rFonts w:ascii="Arial" w:hAnsi="Arial" w:cs="Arial"/>
                <w:sz w:val="20"/>
                <w:szCs w:val="20"/>
              </w:rPr>
            </w:pPr>
          </w:p>
          <w:p w:rsidR="006E7B46" w:rsidRPr="00F30E62" w:rsidRDefault="006E7B46">
            <w:pPr>
              <w:jc w:val="center"/>
              <w:rPr>
                <w:rFonts w:ascii="Arial" w:hAnsi="Arial" w:cs="Arial"/>
                <w:sz w:val="20"/>
                <w:szCs w:val="20"/>
              </w:rPr>
            </w:pPr>
            <w:r w:rsidRPr="00F30E62">
              <w:rPr>
                <w:rFonts w:ascii="Arial" w:hAnsi="Arial" w:cs="Arial"/>
                <w:sz w:val="20"/>
                <w:szCs w:val="20"/>
              </w:rPr>
              <w:t>……………………………………………….</w:t>
            </w:r>
          </w:p>
          <w:p w:rsidR="006E7B46" w:rsidRPr="00F30E62" w:rsidRDefault="006E7B46">
            <w:pPr>
              <w:jc w:val="center"/>
              <w:rPr>
                <w:rFonts w:ascii="Arial" w:hAnsi="Arial" w:cs="Arial"/>
                <w:sz w:val="20"/>
                <w:szCs w:val="20"/>
              </w:rPr>
            </w:pPr>
            <w:r w:rsidRPr="00F30E62">
              <w:rPr>
                <w:rFonts w:ascii="Arial" w:hAnsi="Arial" w:cs="Arial"/>
                <w:sz w:val="20"/>
                <w:szCs w:val="20"/>
              </w:rPr>
              <w:t>název funkce</w:t>
            </w:r>
          </w:p>
        </w:tc>
        <w:tc>
          <w:tcPr>
            <w:tcW w:w="4904" w:type="dxa"/>
          </w:tcPr>
          <w:p w:rsidR="006E7B46" w:rsidRPr="00F30E62" w:rsidRDefault="006E7B46">
            <w:pPr>
              <w:rPr>
                <w:rFonts w:ascii="Arial" w:hAnsi="Arial" w:cs="Arial"/>
                <w:sz w:val="20"/>
                <w:szCs w:val="20"/>
              </w:rPr>
            </w:pPr>
          </w:p>
          <w:p w:rsidR="006E7B46" w:rsidRPr="00F30E62" w:rsidRDefault="006E7B46">
            <w:pPr>
              <w:jc w:val="center"/>
              <w:rPr>
                <w:rFonts w:ascii="Arial" w:hAnsi="Arial" w:cs="Arial"/>
                <w:sz w:val="20"/>
                <w:szCs w:val="20"/>
              </w:rPr>
            </w:pPr>
          </w:p>
          <w:p w:rsidR="006E7B46" w:rsidRPr="00F30E62" w:rsidRDefault="006E7B46">
            <w:pPr>
              <w:jc w:val="center"/>
              <w:rPr>
                <w:rFonts w:ascii="Arial" w:hAnsi="Arial" w:cs="Arial"/>
                <w:sz w:val="20"/>
                <w:szCs w:val="20"/>
              </w:rPr>
            </w:pPr>
          </w:p>
          <w:p w:rsidR="006E7B46" w:rsidRPr="00F30E62" w:rsidRDefault="006E7B46">
            <w:pPr>
              <w:jc w:val="center"/>
              <w:rPr>
                <w:rFonts w:ascii="Arial" w:hAnsi="Arial" w:cs="Arial"/>
                <w:sz w:val="20"/>
                <w:szCs w:val="20"/>
              </w:rPr>
            </w:pPr>
            <w:r w:rsidRPr="00F30E62">
              <w:rPr>
                <w:rFonts w:ascii="Arial" w:hAnsi="Arial" w:cs="Arial"/>
                <w:sz w:val="20"/>
                <w:szCs w:val="20"/>
              </w:rPr>
              <w:t>……………………………………………….</w:t>
            </w:r>
          </w:p>
          <w:p w:rsidR="006E7B46" w:rsidRDefault="006E7B46">
            <w:pPr>
              <w:jc w:val="center"/>
              <w:rPr>
                <w:rFonts w:ascii="Arial" w:hAnsi="Arial" w:cs="Arial"/>
                <w:sz w:val="20"/>
                <w:szCs w:val="20"/>
              </w:rPr>
            </w:pPr>
            <w:r w:rsidRPr="00F30E62">
              <w:rPr>
                <w:rFonts w:ascii="Arial" w:hAnsi="Arial" w:cs="Arial"/>
                <w:sz w:val="20"/>
                <w:szCs w:val="20"/>
              </w:rPr>
              <w:t>ředitel organizace</w:t>
            </w:r>
          </w:p>
          <w:p w:rsidR="00CC4384" w:rsidRPr="00C20CE7" w:rsidRDefault="00CC4384" w:rsidP="00CC4384">
            <w:pPr>
              <w:pStyle w:val="Default"/>
              <w:jc w:val="center"/>
              <w:rPr>
                <w:rFonts w:ascii="Arial" w:hAnsi="Arial" w:cs="Arial"/>
                <w:sz w:val="20"/>
                <w:szCs w:val="20"/>
              </w:rPr>
            </w:pPr>
            <w:r w:rsidRPr="00C20CE7">
              <w:rPr>
                <w:rFonts w:ascii="Arial" w:hAnsi="Arial" w:cs="Arial"/>
                <w:sz w:val="20"/>
                <w:szCs w:val="20"/>
              </w:rPr>
              <w:t xml:space="preserve">Krajská správa a údržba silnic Vysočiny, příspěvková organizace </w:t>
            </w:r>
          </w:p>
          <w:p w:rsidR="00CC4384" w:rsidRPr="00F30E62" w:rsidRDefault="00CC4384">
            <w:pPr>
              <w:jc w:val="center"/>
              <w:rPr>
                <w:rFonts w:ascii="Arial" w:hAnsi="Arial" w:cs="Arial"/>
                <w:sz w:val="20"/>
                <w:szCs w:val="20"/>
              </w:rPr>
            </w:pPr>
          </w:p>
        </w:tc>
      </w:tr>
    </w:tbl>
    <w:p w:rsidR="006E7B46" w:rsidRPr="00F30E62" w:rsidRDefault="006E7B46" w:rsidP="001C5691">
      <w:pPr>
        <w:spacing w:after="120"/>
        <w:jc w:val="both"/>
        <w:rPr>
          <w:rFonts w:ascii="Arial" w:hAnsi="Arial" w:cs="Arial"/>
          <w:caps/>
          <w:sz w:val="20"/>
          <w:szCs w:val="20"/>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841D0C" w:rsidRPr="00F30E62" w:rsidRDefault="00841D0C" w:rsidP="00B20C64">
      <w:pPr>
        <w:suppressAutoHyphens/>
        <w:spacing w:after="0" w:line="240" w:lineRule="auto"/>
        <w:ind w:left="7788"/>
        <w:rPr>
          <w:rFonts w:ascii="Arial" w:eastAsia="Times New Roman" w:hAnsi="Arial" w:cs="Arial"/>
          <w:b/>
          <w:sz w:val="20"/>
          <w:szCs w:val="20"/>
          <w:lang w:eastAsia="ar-SA"/>
        </w:rPr>
      </w:pPr>
      <w:r w:rsidRPr="00F30E62">
        <w:rPr>
          <w:rFonts w:ascii="Arial" w:eastAsia="Times New Roman" w:hAnsi="Arial" w:cs="Arial"/>
          <w:b/>
          <w:sz w:val="20"/>
          <w:szCs w:val="20"/>
          <w:lang w:eastAsia="ar-SA"/>
        </w:rPr>
        <w:lastRenderedPageBreak/>
        <w:t xml:space="preserve">Příloha </w:t>
      </w:r>
      <w:r w:rsidR="0019258F" w:rsidRPr="00F30E62">
        <w:rPr>
          <w:rFonts w:ascii="Arial" w:eastAsia="Times New Roman" w:hAnsi="Arial" w:cs="Arial"/>
          <w:b/>
          <w:sz w:val="20"/>
          <w:szCs w:val="20"/>
          <w:lang w:eastAsia="ar-SA"/>
        </w:rPr>
        <w:t>B1</w:t>
      </w:r>
      <w:r w:rsidRPr="00F30E62">
        <w:rPr>
          <w:rFonts w:ascii="Arial" w:eastAsia="Times New Roman" w:hAnsi="Arial" w:cs="Arial"/>
          <w:b/>
          <w:sz w:val="20"/>
          <w:szCs w:val="20"/>
          <w:lang w:eastAsia="ar-SA"/>
        </w:rPr>
        <w:t xml:space="preserve"> SoD</w:t>
      </w: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r w:rsidRPr="00F30E62">
        <w:rPr>
          <w:rFonts w:ascii="Arial" w:eastAsia="Times New Roman" w:hAnsi="Arial" w:cs="Arial"/>
          <w:b/>
          <w:sz w:val="20"/>
          <w:szCs w:val="20"/>
          <w:lang w:eastAsia="ar-SA"/>
        </w:rPr>
        <w:t>Údaje, které jsou součástí ujednání a nebudou zveřejněny v Registru smluv:</w:t>
      </w: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b/>
          <w:sz w:val="20"/>
          <w:szCs w:val="20"/>
          <w:lang w:eastAsia="ar-SA"/>
        </w:rPr>
        <w:t>Objednatel:</w:t>
      </w:r>
    </w:p>
    <w:p w:rsidR="00841D0C" w:rsidRPr="00F30E62" w:rsidRDefault="00841D0C" w:rsidP="00841D0C">
      <w:pPr>
        <w:widowControl w:val="0"/>
        <w:suppressAutoHyphens/>
        <w:spacing w:after="0" w:line="240" w:lineRule="auto"/>
        <w:rPr>
          <w:rFonts w:ascii="Arial" w:eastAsia="Batang" w:hAnsi="Arial" w:cs="Arial"/>
          <w:sz w:val="20"/>
          <w:szCs w:val="20"/>
          <w:lang w:eastAsia="ar-SA"/>
        </w:rPr>
      </w:pPr>
      <w:r w:rsidRPr="00F30E62">
        <w:rPr>
          <w:rFonts w:ascii="Arial" w:eastAsia="Batang" w:hAnsi="Arial" w:cs="Arial"/>
          <w:b/>
          <w:sz w:val="20"/>
          <w:szCs w:val="20"/>
          <w:lang w:eastAsia="ar-SA"/>
        </w:rPr>
        <w:t>Krajská správa a údržba silnic Vysočiny, příspěvková organizace</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sz w:val="20"/>
          <w:szCs w:val="20"/>
          <w:lang w:eastAsia="ar-SA"/>
        </w:rPr>
        <w:t xml:space="preserve">Číslo účtu: </w:t>
      </w:r>
      <w:r w:rsidRPr="00F30E62">
        <w:rPr>
          <w:rFonts w:ascii="Arial" w:eastAsia="Batang" w:hAnsi="Arial" w:cs="Arial"/>
          <w:sz w:val="20"/>
          <w:szCs w:val="20"/>
          <w:lang w:eastAsia="ar-SA"/>
        </w:rPr>
        <w:tab/>
      </w:r>
      <w:r w:rsidRPr="00F30E62">
        <w:rPr>
          <w:rFonts w:ascii="Arial" w:eastAsia="Batang" w:hAnsi="Arial" w:cs="Arial"/>
          <w:sz w:val="20"/>
          <w:szCs w:val="20"/>
          <w:lang w:eastAsia="ar-SA"/>
        </w:rPr>
        <w:tab/>
        <w:t>18330681/0100</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p>
    <w:p w:rsidR="00841D0C" w:rsidRPr="00F30E62" w:rsidRDefault="00841D0C" w:rsidP="00841D0C">
      <w:pPr>
        <w:suppressAutoHyphens/>
        <w:spacing w:after="0" w:line="240" w:lineRule="auto"/>
        <w:rPr>
          <w:rFonts w:ascii="Arial" w:eastAsia="Times New Roman" w:hAnsi="Arial" w:cs="Arial"/>
          <w:bCs/>
          <w:sz w:val="20"/>
          <w:szCs w:val="20"/>
          <w:u w:val="single"/>
          <w:lang w:eastAsia="cs-CZ"/>
        </w:rPr>
      </w:pPr>
      <w:r w:rsidRPr="00F30E62">
        <w:rPr>
          <w:rFonts w:ascii="Arial" w:eastAsia="Times New Roman" w:hAnsi="Arial" w:cs="Arial"/>
          <w:bCs/>
          <w:sz w:val="20"/>
          <w:szCs w:val="20"/>
          <w:u w:val="single"/>
          <w:lang w:eastAsia="cs-CZ"/>
        </w:rPr>
        <w:t>Osoby pověřené jednat jménem objednatele ve věcech</w:t>
      </w:r>
      <w:r w:rsidR="006D70E8" w:rsidRPr="00F30E62">
        <w:rPr>
          <w:rFonts w:ascii="Arial" w:eastAsia="Times New Roman" w:hAnsi="Arial" w:cs="Arial"/>
          <w:bCs/>
          <w:sz w:val="20"/>
          <w:szCs w:val="20"/>
          <w:u w:val="single"/>
          <w:lang w:eastAsia="cs-CZ"/>
        </w:rPr>
        <w:t xml:space="preserve"> technických:</w:t>
      </w:r>
    </w:p>
    <w:p w:rsidR="00841D0C" w:rsidRPr="00F30E62" w:rsidRDefault="006D70E8" w:rsidP="00841D0C">
      <w:pPr>
        <w:suppressAutoHyphens/>
        <w:spacing w:after="0" w:line="240" w:lineRule="auto"/>
        <w:rPr>
          <w:rFonts w:ascii="Arial" w:eastAsia="Times New Roman" w:hAnsi="Arial" w:cs="Arial"/>
          <w:sz w:val="20"/>
          <w:szCs w:val="20"/>
          <w:lang w:eastAsia="cs-CZ"/>
        </w:rPr>
      </w:pPr>
      <w:r w:rsidRPr="00F30E62">
        <w:rPr>
          <w:rFonts w:ascii="Arial" w:eastAsia="Times New Roman" w:hAnsi="Arial" w:cs="Arial"/>
          <w:bCs/>
          <w:sz w:val="20"/>
          <w:szCs w:val="20"/>
          <w:lang w:eastAsia="cs-CZ"/>
        </w:rPr>
        <w:t>Inspektor mostů</w:t>
      </w:r>
      <w:r w:rsidR="00841D0C" w:rsidRPr="00F30E62">
        <w:rPr>
          <w:rFonts w:ascii="Arial" w:eastAsia="Times New Roman" w:hAnsi="Arial" w:cs="Arial"/>
          <w:bCs/>
          <w:sz w:val="20"/>
          <w:szCs w:val="20"/>
          <w:lang w:eastAsia="cs-CZ"/>
        </w:rPr>
        <w:t>:</w:t>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
          <w:sz w:val="20"/>
          <w:szCs w:val="20"/>
          <w:lang w:eastAsia="ar-SA"/>
        </w:rPr>
        <w:t>„</w:t>
      </w:r>
      <w:r w:rsidR="00841D0C" w:rsidRPr="00F30E62">
        <w:rPr>
          <w:rFonts w:ascii="Arial" w:eastAsia="Times New Roman" w:hAnsi="Arial" w:cs="Arial"/>
          <w:b/>
          <w:sz w:val="20"/>
          <w:szCs w:val="20"/>
          <w:shd w:val="clear" w:color="auto" w:fill="D9D9D9"/>
          <w:lang w:eastAsia="ar-SA"/>
        </w:rPr>
        <w:t>[Bude doplněno před uzavřením smlouvy]</w:t>
      </w:r>
      <w:r w:rsidR="00841D0C" w:rsidRPr="00F30E62">
        <w:rPr>
          <w:rFonts w:ascii="Arial" w:eastAsia="Times New Roman" w:hAnsi="Arial" w:cs="Arial"/>
          <w:b/>
          <w:sz w:val="20"/>
          <w:szCs w:val="20"/>
          <w:lang w:eastAsia="ar-SA"/>
        </w:rPr>
        <w:t>”</w:t>
      </w:r>
    </w:p>
    <w:p w:rsidR="00841D0C" w:rsidRPr="00F30E62"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F30E62"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F30E62"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F30E62" w:rsidRDefault="00841D0C" w:rsidP="00841D0C">
      <w:pPr>
        <w:suppressAutoHyphens/>
        <w:spacing w:after="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Zhotovitel:</w:t>
      </w:r>
    </w:p>
    <w:p w:rsidR="00841D0C" w:rsidRPr="00F30E62" w:rsidRDefault="00841D0C" w:rsidP="00841D0C">
      <w:pPr>
        <w:suppressAutoHyphens/>
        <w:spacing w:after="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ar-SA"/>
        </w:rPr>
        <w:t>„</w:t>
      </w:r>
      <w:r w:rsidRPr="00F30E62">
        <w:rPr>
          <w:rFonts w:ascii="Arial" w:eastAsia="Times New Roman" w:hAnsi="Arial" w:cs="Arial"/>
          <w:b/>
          <w:sz w:val="20"/>
          <w:szCs w:val="20"/>
          <w:shd w:val="clear" w:color="auto" w:fill="D9D9D9"/>
          <w:lang w:eastAsia="ar-SA"/>
        </w:rPr>
        <w:t>[Bude doplněno před uzavřením smlouvy]</w:t>
      </w:r>
      <w:r w:rsidRPr="00F30E62">
        <w:rPr>
          <w:rFonts w:ascii="Arial" w:eastAsia="Times New Roman" w:hAnsi="Arial" w:cs="Arial"/>
          <w:b/>
          <w:sz w:val="20"/>
          <w:szCs w:val="20"/>
          <w:lang w:eastAsia="ar-SA"/>
        </w:rPr>
        <w:t>”</w:t>
      </w:r>
      <w:r w:rsidRPr="00F30E62">
        <w:rPr>
          <w:rFonts w:ascii="Arial" w:eastAsia="Times New Roman" w:hAnsi="Arial" w:cs="Arial"/>
          <w:b/>
          <w:sz w:val="20"/>
          <w:szCs w:val="20"/>
          <w:lang w:eastAsia="cs-CZ"/>
        </w:rPr>
        <w:t xml:space="preserve"> </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sz w:val="20"/>
          <w:szCs w:val="20"/>
          <w:lang w:eastAsia="ar-SA"/>
        </w:rPr>
        <w:t xml:space="preserve">Číslo účtu:                  </w:t>
      </w:r>
      <w:r w:rsidRPr="00F30E62">
        <w:rPr>
          <w:rFonts w:ascii="Arial" w:eastAsia="Batang" w:hAnsi="Arial" w:cs="Arial"/>
          <w:sz w:val="20"/>
          <w:szCs w:val="20"/>
          <w:lang w:eastAsia="ar-SA"/>
        </w:rPr>
        <w:tab/>
      </w:r>
      <w:r w:rsidRPr="00F30E62">
        <w:rPr>
          <w:rFonts w:ascii="Arial" w:eastAsia="Times New Roman" w:hAnsi="Arial" w:cs="Arial"/>
          <w:b/>
          <w:sz w:val="20"/>
          <w:szCs w:val="20"/>
          <w:lang w:eastAsia="ar-SA"/>
        </w:rPr>
        <w:t>„</w:t>
      </w:r>
      <w:r w:rsidRPr="00F30E62">
        <w:rPr>
          <w:rFonts w:ascii="Arial" w:eastAsia="Times New Roman" w:hAnsi="Arial" w:cs="Arial"/>
          <w:b/>
          <w:sz w:val="20"/>
          <w:szCs w:val="20"/>
          <w:shd w:val="clear" w:color="auto" w:fill="D9D9D9"/>
          <w:lang w:eastAsia="ar-SA"/>
        </w:rPr>
        <w:t>[Bude doplněno před uzavřením smlouvy]</w:t>
      </w:r>
      <w:r w:rsidRPr="00F30E62">
        <w:rPr>
          <w:rFonts w:ascii="Arial" w:eastAsia="Times New Roman" w:hAnsi="Arial" w:cs="Arial"/>
          <w:b/>
          <w:sz w:val="20"/>
          <w:szCs w:val="20"/>
          <w:lang w:eastAsia="ar-SA"/>
        </w:rPr>
        <w:t>”</w:t>
      </w:r>
    </w:p>
    <w:p w:rsidR="00841D0C" w:rsidRPr="00F30E62" w:rsidRDefault="00841D0C" w:rsidP="00841D0C">
      <w:pPr>
        <w:suppressAutoHyphens/>
        <w:spacing w:after="0" w:line="240" w:lineRule="auto"/>
        <w:rPr>
          <w:rFonts w:ascii="Arial" w:eastAsia="Times New Roman" w:hAnsi="Arial" w:cs="Arial"/>
          <w:b/>
          <w:sz w:val="20"/>
          <w:szCs w:val="20"/>
          <w:lang w:eastAsia="ar-SA"/>
        </w:rPr>
      </w:pPr>
    </w:p>
    <w:p w:rsidR="00841D0C" w:rsidRPr="00F30E62" w:rsidRDefault="00841D0C" w:rsidP="00841D0C">
      <w:pPr>
        <w:suppressAutoHyphens/>
        <w:spacing w:after="0" w:line="240" w:lineRule="auto"/>
        <w:rPr>
          <w:rFonts w:ascii="Arial" w:eastAsia="Times New Roman" w:hAnsi="Arial" w:cs="Arial"/>
          <w:bCs/>
          <w:sz w:val="20"/>
          <w:szCs w:val="20"/>
          <w:u w:val="single"/>
          <w:lang w:eastAsia="cs-CZ"/>
        </w:rPr>
      </w:pPr>
      <w:r w:rsidRPr="00F30E62">
        <w:rPr>
          <w:rFonts w:ascii="Arial" w:eastAsia="Times New Roman" w:hAnsi="Arial" w:cs="Arial"/>
          <w:bCs/>
          <w:sz w:val="20"/>
          <w:szCs w:val="20"/>
          <w:u w:val="single"/>
          <w:lang w:eastAsia="cs-CZ"/>
        </w:rPr>
        <w:t>Osoby pověřené jednat jménem zhotovitele ve věcech technických</w:t>
      </w:r>
    </w:p>
    <w:p w:rsidR="00841D0C" w:rsidRPr="00F30E62" w:rsidRDefault="00E859AF" w:rsidP="00841D0C">
      <w:pPr>
        <w:suppressAutoHyphens/>
        <w:spacing w:after="0" w:line="240" w:lineRule="auto"/>
        <w:rPr>
          <w:rFonts w:ascii="Arial" w:eastAsia="Times New Roman" w:hAnsi="Arial" w:cs="Arial"/>
          <w:sz w:val="20"/>
          <w:szCs w:val="20"/>
          <w:lang w:eastAsia="cs-CZ"/>
        </w:rPr>
      </w:pPr>
      <w:r w:rsidRPr="00F30E62">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F30E62">
        <w:rPr>
          <w:rFonts w:ascii="Arial" w:eastAsia="Times New Roman" w:hAnsi="Arial" w:cs="Arial"/>
          <w:bCs/>
          <w:sz w:val="20"/>
          <w:szCs w:val="20"/>
          <w:lang w:eastAsia="cs-CZ"/>
        </w:rPr>
        <w:t>:</w:t>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
          <w:color w:val="FF0000"/>
          <w:sz w:val="20"/>
          <w:szCs w:val="20"/>
          <w:lang w:eastAsia="ar-SA"/>
        </w:rPr>
        <w:t>„</w:t>
      </w:r>
      <w:r w:rsidR="00841D0C" w:rsidRPr="00F30E62">
        <w:rPr>
          <w:rFonts w:ascii="Arial" w:eastAsia="Times New Roman" w:hAnsi="Arial" w:cs="Arial"/>
          <w:b/>
          <w:color w:val="FF0000"/>
          <w:sz w:val="20"/>
          <w:szCs w:val="20"/>
          <w:shd w:val="clear" w:color="auto" w:fill="D9D9D9"/>
          <w:lang w:eastAsia="ar-SA"/>
        </w:rPr>
        <w:t>[</w:t>
      </w:r>
      <w:r w:rsidR="0034541E" w:rsidRPr="00F30E62">
        <w:rPr>
          <w:rFonts w:ascii="Arial" w:eastAsia="Times New Roman" w:hAnsi="Arial" w:cs="Arial"/>
          <w:b/>
          <w:color w:val="FF0000"/>
          <w:sz w:val="20"/>
          <w:szCs w:val="20"/>
          <w:shd w:val="clear" w:color="auto" w:fill="D9D9D9"/>
          <w:lang w:eastAsia="ar-SA"/>
        </w:rPr>
        <w:t>Nutno vyplnit v souladu s nabídkou</w:t>
      </w:r>
      <w:r w:rsidR="00841D0C" w:rsidRPr="00F30E62">
        <w:rPr>
          <w:rFonts w:ascii="Arial" w:eastAsia="Times New Roman" w:hAnsi="Arial" w:cs="Arial"/>
          <w:b/>
          <w:color w:val="FF0000"/>
          <w:sz w:val="20"/>
          <w:szCs w:val="20"/>
          <w:shd w:val="clear" w:color="auto" w:fill="D9D9D9"/>
          <w:lang w:eastAsia="ar-SA"/>
        </w:rPr>
        <w:t>]</w:t>
      </w:r>
      <w:r w:rsidR="00841D0C" w:rsidRPr="00F30E62">
        <w:rPr>
          <w:rFonts w:ascii="Arial" w:eastAsia="Times New Roman" w:hAnsi="Arial" w:cs="Arial"/>
          <w:b/>
          <w:color w:val="FF0000"/>
          <w:sz w:val="20"/>
          <w:szCs w:val="20"/>
          <w:lang w:eastAsia="ar-SA"/>
        </w:rPr>
        <w:t>”</w:t>
      </w:r>
    </w:p>
    <w:p w:rsidR="00841D0C" w:rsidRPr="00F30E62" w:rsidRDefault="00841D0C" w:rsidP="00841D0C">
      <w:pPr>
        <w:suppressAutoHyphens/>
        <w:spacing w:after="0" w:line="240" w:lineRule="auto"/>
        <w:rPr>
          <w:rFonts w:ascii="Arial" w:eastAsia="Times New Roman" w:hAnsi="Arial" w:cs="Arial"/>
          <w:sz w:val="20"/>
          <w:szCs w:val="20"/>
          <w:lang w:eastAsia="ar-SA"/>
        </w:rPr>
      </w:pPr>
    </w:p>
    <w:p w:rsidR="00841D0C" w:rsidRPr="00F30E62"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F30E62" w:rsidRDefault="00221E21" w:rsidP="003E1423">
      <w:pPr>
        <w:suppressAutoHyphens/>
        <w:spacing w:before="120" w:after="120" w:line="240" w:lineRule="auto"/>
        <w:rPr>
          <w:rFonts w:ascii="Arial" w:hAnsi="Arial" w:cs="Arial"/>
          <w:sz w:val="20"/>
          <w:szCs w:val="20"/>
        </w:rPr>
      </w:pPr>
    </w:p>
    <w:sectPr w:rsidR="00221E21" w:rsidRPr="00F30E62"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951FF7">
      <w:rPr>
        <w:rFonts w:ascii="Times New Roman" w:hAnsi="Times New Roman"/>
        <w:b/>
        <w:noProof/>
      </w:rPr>
      <w:t>1</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951FF7">
      <w:rPr>
        <w:rFonts w:ascii="Times New Roman" w:hAnsi="Times New Roman"/>
        <w:b/>
        <w:noProof/>
      </w:rPr>
      <w:t>10</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6E7B46">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w:t>
          </w:r>
          <w:r w:rsidR="00344B37">
            <w:rPr>
              <w:rFonts w:asciiTheme="minorHAnsi" w:hAnsiTheme="minorHAnsi" w:cstheme="minorHAnsi"/>
              <w:bCs/>
              <w:sz w:val="20"/>
              <w:szCs w:val="20"/>
            </w:rPr>
            <w:t>2</w:t>
          </w:r>
          <w:r w:rsidRPr="00C45593">
            <w:rPr>
              <w:rFonts w:asciiTheme="minorHAnsi" w:hAnsiTheme="minorHAnsi" w:cstheme="minorHAnsi"/>
              <w:bCs/>
              <w:sz w:val="20"/>
              <w:szCs w:val="20"/>
            </w:rPr>
            <w:br/>
          </w:r>
          <w:r w:rsidR="00566C0C">
            <w:rPr>
              <w:rFonts w:asciiTheme="minorHAnsi" w:hAnsiTheme="minorHAnsi" w:cstheme="minorHAnsi"/>
              <w:sz w:val="20"/>
              <w:szCs w:val="20"/>
            </w:rPr>
            <w:t>Část 5</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566C0C">
            <w:rPr>
              <w:rFonts w:asciiTheme="minorHAnsi" w:hAnsiTheme="minorHAnsi" w:cstheme="minorHAnsi"/>
              <w:sz w:val="20"/>
              <w:szCs w:val="20"/>
            </w:rPr>
            <w:t>Žďár nad Sázavou</w:t>
          </w:r>
        </w:p>
      </w:tc>
      <w:tc>
        <w:tcPr>
          <w:tcW w:w="4697" w:type="dxa"/>
          <w:tcBorders>
            <w:bottom w:val="single" w:sz="4" w:space="0" w:color="auto"/>
          </w:tcBorders>
        </w:tcPr>
        <w:p w:rsidR="00C45593" w:rsidRPr="00C45593" w:rsidRDefault="00C45593" w:rsidP="00C45593">
          <w:pPr>
            <w:suppressAutoHyphens/>
            <w:spacing w:after="0" w:line="240" w:lineRule="auto"/>
            <w:jc w:val="right"/>
            <w:rPr>
              <w:rFonts w:asciiTheme="minorHAnsi" w:hAnsiTheme="minorHAnsi" w:cstheme="minorHAnsi"/>
              <w:bCs/>
              <w:sz w:val="20"/>
              <w:szCs w:val="20"/>
            </w:rPr>
          </w:pPr>
          <w:r w:rsidRPr="00C45593">
            <w:rPr>
              <w:rFonts w:asciiTheme="minorHAnsi" w:hAnsiTheme="minorHAnsi" w:cstheme="minorHAnsi"/>
              <w:bCs/>
              <w:sz w:val="20"/>
              <w:szCs w:val="20"/>
            </w:rPr>
            <w:t xml:space="preserve">Příloha </w:t>
          </w:r>
          <w:r w:rsidR="00416713">
            <w:rPr>
              <w:rFonts w:asciiTheme="minorHAnsi" w:hAnsiTheme="minorHAnsi" w:cstheme="minorHAnsi"/>
              <w:bCs/>
              <w:sz w:val="20"/>
              <w:szCs w:val="20"/>
            </w:rPr>
            <w:t>B</w:t>
          </w:r>
          <w:r w:rsidR="0019258F">
            <w:rPr>
              <w:rFonts w:asciiTheme="minorHAnsi" w:hAnsiTheme="minorHAnsi" w:cstheme="minorHAnsi"/>
              <w:bCs/>
              <w:sz w:val="20"/>
              <w:szCs w:val="20"/>
            </w:rPr>
            <w:t>5</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A27E276C"/>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867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258F"/>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2E61"/>
    <w:rsid w:val="00267BDB"/>
    <w:rsid w:val="002770C6"/>
    <w:rsid w:val="00282BAB"/>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4B37"/>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16713"/>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66C0C"/>
    <w:rsid w:val="00585BBF"/>
    <w:rsid w:val="0059695F"/>
    <w:rsid w:val="00597C10"/>
    <w:rsid w:val="005A397C"/>
    <w:rsid w:val="005B2006"/>
    <w:rsid w:val="005C6537"/>
    <w:rsid w:val="005D6E4F"/>
    <w:rsid w:val="005E0DCA"/>
    <w:rsid w:val="005E13C0"/>
    <w:rsid w:val="005F25D4"/>
    <w:rsid w:val="00603131"/>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3432"/>
    <w:rsid w:val="006B3E2B"/>
    <w:rsid w:val="006C1D6C"/>
    <w:rsid w:val="006C378F"/>
    <w:rsid w:val="006D70E8"/>
    <w:rsid w:val="006E0BA0"/>
    <w:rsid w:val="006E75A6"/>
    <w:rsid w:val="006E7B46"/>
    <w:rsid w:val="006F3B71"/>
    <w:rsid w:val="006F75C2"/>
    <w:rsid w:val="0070279C"/>
    <w:rsid w:val="0070287F"/>
    <w:rsid w:val="00703F8C"/>
    <w:rsid w:val="00713F88"/>
    <w:rsid w:val="00714F3B"/>
    <w:rsid w:val="00732F04"/>
    <w:rsid w:val="00750CC1"/>
    <w:rsid w:val="007523A1"/>
    <w:rsid w:val="00753D7C"/>
    <w:rsid w:val="0076783E"/>
    <w:rsid w:val="00770BA6"/>
    <w:rsid w:val="00771EF2"/>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21D91"/>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51FF7"/>
    <w:rsid w:val="00962557"/>
    <w:rsid w:val="00962E6A"/>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3D5D"/>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0C64"/>
    <w:rsid w:val="00B22A3B"/>
    <w:rsid w:val="00B31C48"/>
    <w:rsid w:val="00B33454"/>
    <w:rsid w:val="00B415F1"/>
    <w:rsid w:val="00B4586C"/>
    <w:rsid w:val="00B52FBA"/>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35834"/>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C4384"/>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0E62"/>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E10410AE-B24D-4BB0-8993-9EDABD94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uiPriority w:val="39"/>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basedOn w:val="Standardnpsmoodstavce"/>
    <w:link w:val="Odstavecseseznamem"/>
    <w:uiPriority w:val="34"/>
    <w:locked/>
    <w:rsid w:val="00F30E62"/>
    <w:rPr>
      <w:rFonts w:ascii="Calibri" w:eastAsia="Calibri" w:hAnsi="Calibri"/>
      <w:sz w:val="22"/>
      <w:szCs w:val="22"/>
      <w:lang w:eastAsia="en-US"/>
    </w:rPr>
  </w:style>
  <w:style w:type="paragraph" w:customStyle="1" w:styleId="Default">
    <w:name w:val="Default"/>
    <w:rsid w:val="00CC4384"/>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117572">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5166C-67EC-429F-9FD3-C15F6A669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3739</Words>
  <Characters>22062</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25750</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18</cp:revision>
  <cp:lastPrinted>2016-01-27T06:09:00Z</cp:lastPrinted>
  <dcterms:created xsi:type="dcterms:W3CDTF">2020-02-20T14:04:00Z</dcterms:created>
  <dcterms:modified xsi:type="dcterms:W3CDTF">2022-02-09T07:14:00Z</dcterms:modified>
</cp:coreProperties>
</file>